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5F98B7" w14:textId="77777777" w:rsidR="00590CEA" w:rsidRPr="001C0185" w:rsidRDefault="00590CEA" w:rsidP="00590CEA">
      <w:pPr>
        <w:jc w:val="center"/>
      </w:pPr>
      <w:bookmarkStart w:id="0" w:name="_Toc312530870"/>
      <w:bookmarkStart w:id="1" w:name="_Toc273554828"/>
      <w:bookmarkStart w:id="2" w:name="_Toc273558607"/>
      <w:r>
        <w:rPr>
          <w:noProof/>
        </w:rPr>
        <w:drawing>
          <wp:anchor distT="0" distB="0" distL="114300" distR="114300" simplePos="0" relativeHeight="251657216" behindDoc="0" locked="0" layoutInCell="1" allowOverlap="1" wp14:anchorId="35BD05CA" wp14:editId="2F93D9E5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447030" cy="821055"/>
            <wp:effectExtent l="0" t="0" r="1270" b="0"/>
            <wp:wrapNone/>
            <wp:docPr id="2" name="Рисунок 2" descr="этот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тот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030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729C23" w14:textId="77777777" w:rsidR="00590CEA" w:rsidRPr="001C0185" w:rsidRDefault="00590CEA" w:rsidP="00590CEA">
      <w:pPr>
        <w:jc w:val="center"/>
      </w:pPr>
    </w:p>
    <w:p w14:paraId="77DCEDFC" w14:textId="77777777" w:rsidR="00590CEA" w:rsidRPr="001C0185" w:rsidRDefault="00590CEA" w:rsidP="00590CEA">
      <w:pPr>
        <w:jc w:val="center"/>
      </w:pPr>
    </w:p>
    <w:p w14:paraId="71A2E5BD" w14:textId="77777777" w:rsidR="00590CEA" w:rsidRPr="001C0185" w:rsidRDefault="00590CEA" w:rsidP="00590CEA">
      <w:pPr>
        <w:jc w:val="center"/>
      </w:pPr>
    </w:p>
    <w:p w14:paraId="115473FB" w14:textId="77777777" w:rsidR="00590CEA" w:rsidRPr="001C0185" w:rsidRDefault="00590CEA" w:rsidP="00590CEA">
      <w:pPr>
        <w:jc w:val="center"/>
      </w:pPr>
    </w:p>
    <w:p w14:paraId="6FF22272" w14:textId="77777777" w:rsidR="00590CEA" w:rsidRPr="001C0185" w:rsidRDefault="00590CEA" w:rsidP="00590CEA">
      <w:pPr>
        <w:jc w:val="center"/>
      </w:pPr>
    </w:p>
    <w:p w14:paraId="37206D72" w14:textId="77777777" w:rsidR="00590CEA" w:rsidRDefault="00590CEA" w:rsidP="00590CEA">
      <w:pPr>
        <w:jc w:val="center"/>
      </w:pPr>
    </w:p>
    <w:p w14:paraId="721375F8" w14:textId="77777777" w:rsidR="00590CEA" w:rsidRDefault="00590CEA" w:rsidP="00590CEA">
      <w:pPr>
        <w:jc w:val="center"/>
      </w:pPr>
    </w:p>
    <w:p w14:paraId="6FA196D7" w14:textId="77777777" w:rsidR="00590CEA" w:rsidRDefault="00590CEA" w:rsidP="00590CEA">
      <w:pPr>
        <w:jc w:val="center"/>
      </w:pPr>
    </w:p>
    <w:p w14:paraId="252497BD" w14:textId="77777777" w:rsidR="00590CEA" w:rsidRPr="001C0185" w:rsidRDefault="00590CEA" w:rsidP="00590CEA">
      <w:pPr>
        <w:jc w:val="center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8"/>
        <w:gridCol w:w="4606"/>
      </w:tblGrid>
      <w:tr w:rsidR="00952FF5" w:rsidRPr="00D31D86" w14:paraId="5B1632E6" w14:textId="77777777" w:rsidTr="002274FB">
        <w:trPr>
          <w:jc w:val="center"/>
        </w:trPr>
        <w:tc>
          <w:tcPr>
            <w:tcW w:w="2538" w:type="pct"/>
          </w:tcPr>
          <w:p w14:paraId="5DAE5A54" w14:textId="77777777" w:rsidR="00952FF5" w:rsidRPr="007944F9" w:rsidRDefault="00952FF5" w:rsidP="002274FB">
            <w:pPr>
              <w:suppressAutoHyphens/>
              <w:ind w:left="2"/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Заказчик: </w:t>
            </w:r>
            <w:r w:rsidRPr="00693E04">
              <w:rPr>
                <w:sz w:val="20"/>
                <w:szCs w:val="20"/>
              </w:rPr>
              <w:t>Комитет по управлению муниципальным имуществом, строительству, архитектуре и жилищно-коммунальному хозяйству администрации Тайшетского района</w:t>
            </w:r>
          </w:p>
        </w:tc>
        <w:tc>
          <w:tcPr>
            <w:tcW w:w="2462" w:type="pct"/>
          </w:tcPr>
          <w:p w14:paraId="04CC3F6E" w14:textId="77777777" w:rsidR="00952FF5" w:rsidRPr="00693E04" w:rsidRDefault="00952FF5" w:rsidP="002274FB">
            <w:pPr>
              <w:suppressAutoHyphens/>
              <w:ind w:left="34" w:right="-80"/>
              <w:jc w:val="right"/>
              <w:rPr>
                <w:sz w:val="20"/>
                <w:szCs w:val="20"/>
              </w:rPr>
            </w:pPr>
            <w:r w:rsidRPr="00693E04">
              <w:rPr>
                <w:sz w:val="20"/>
                <w:szCs w:val="20"/>
              </w:rPr>
              <w:t xml:space="preserve">Контракт № 0134300026320000188 </w:t>
            </w:r>
          </w:p>
          <w:p w14:paraId="2AAA1C8E" w14:textId="77777777" w:rsidR="00952FF5" w:rsidRPr="00D31D86" w:rsidRDefault="00952FF5" w:rsidP="002274FB">
            <w:pPr>
              <w:suppressAutoHyphens/>
              <w:ind w:left="34" w:right="-80"/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«20» октября </w:t>
            </w:r>
            <w:r w:rsidRPr="00693E04">
              <w:rPr>
                <w:sz w:val="20"/>
                <w:szCs w:val="20"/>
              </w:rPr>
              <w:t>2020 года</w:t>
            </w:r>
          </w:p>
        </w:tc>
      </w:tr>
    </w:tbl>
    <w:p w14:paraId="6AE809D9" w14:textId="77777777" w:rsidR="00590CEA" w:rsidRPr="001C0185" w:rsidRDefault="00590CEA" w:rsidP="00590CEA">
      <w:pPr>
        <w:jc w:val="center"/>
      </w:pPr>
    </w:p>
    <w:p w14:paraId="62CEAA6A" w14:textId="77777777" w:rsidR="00590CEA" w:rsidRPr="001C0185" w:rsidRDefault="00590CEA" w:rsidP="00590CEA">
      <w:pPr>
        <w:jc w:val="center"/>
      </w:pPr>
    </w:p>
    <w:p w14:paraId="2D6C8398" w14:textId="77777777" w:rsidR="00590CEA" w:rsidRPr="001C0185" w:rsidRDefault="00590CEA" w:rsidP="00590CEA"/>
    <w:p w14:paraId="370124F4" w14:textId="77777777" w:rsidR="00590CEA" w:rsidRDefault="00590CEA" w:rsidP="00590CEA">
      <w:pPr>
        <w:jc w:val="center"/>
      </w:pPr>
    </w:p>
    <w:p w14:paraId="41F36A19" w14:textId="77777777" w:rsidR="00590CEA" w:rsidRPr="001C0185" w:rsidRDefault="00590CEA" w:rsidP="00590CEA">
      <w:pPr>
        <w:jc w:val="center"/>
      </w:pPr>
    </w:p>
    <w:p w14:paraId="323A2989" w14:textId="77777777" w:rsidR="00590CEA" w:rsidRPr="001C0185" w:rsidRDefault="00590CEA" w:rsidP="00590CEA">
      <w:pPr>
        <w:jc w:val="center"/>
      </w:pPr>
    </w:p>
    <w:p w14:paraId="7C58282F" w14:textId="77777777" w:rsidR="00590CEA" w:rsidRPr="001C0185" w:rsidRDefault="00590CEA" w:rsidP="00590CEA">
      <w:pPr>
        <w:jc w:val="center"/>
        <w:rPr>
          <w:b/>
          <w:sz w:val="36"/>
          <w:szCs w:val="36"/>
        </w:rPr>
      </w:pPr>
    </w:p>
    <w:p w14:paraId="3D6B3A24" w14:textId="0A3DFC6B" w:rsidR="002131FE" w:rsidRDefault="001F3096" w:rsidP="002131F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ТАЛЬСКОЕ</w:t>
      </w:r>
      <w:r w:rsidR="002131FE">
        <w:rPr>
          <w:b/>
          <w:sz w:val="44"/>
          <w:szCs w:val="44"/>
        </w:rPr>
        <w:t xml:space="preserve"> </w:t>
      </w:r>
    </w:p>
    <w:p w14:paraId="55A25676" w14:textId="77777777" w:rsidR="002131FE" w:rsidRDefault="002131FE" w:rsidP="002131F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МУНИЦИПАЛЬНОЕ ОБРАЗОВАНИЕ</w:t>
      </w:r>
    </w:p>
    <w:p w14:paraId="79FD39BF" w14:textId="77777777" w:rsidR="00590CEA" w:rsidRPr="00D46BB3" w:rsidRDefault="00590CEA" w:rsidP="00590CEA">
      <w:pPr>
        <w:jc w:val="center"/>
        <w:rPr>
          <w:b/>
          <w:sz w:val="36"/>
          <w:szCs w:val="36"/>
        </w:rPr>
      </w:pPr>
    </w:p>
    <w:p w14:paraId="029D4A54" w14:textId="099D850B" w:rsidR="00590CEA" w:rsidRPr="001C0185" w:rsidRDefault="00310674" w:rsidP="00590C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ТАЙШЕТСКОГО</w:t>
      </w:r>
      <w:r w:rsidR="00590CEA" w:rsidRPr="00537B26">
        <w:rPr>
          <w:b/>
          <w:sz w:val="28"/>
          <w:szCs w:val="28"/>
        </w:rPr>
        <w:t xml:space="preserve"> </w:t>
      </w:r>
      <w:r w:rsidR="00590CEA" w:rsidRPr="00D46BB3">
        <w:rPr>
          <w:b/>
          <w:sz w:val="28"/>
          <w:szCs w:val="28"/>
        </w:rPr>
        <w:t>РАЙОНА</w:t>
      </w:r>
    </w:p>
    <w:p w14:paraId="67392865" w14:textId="77777777" w:rsidR="00590CEA" w:rsidRDefault="00590CEA" w:rsidP="00590CEA">
      <w:pPr>
        <w:jc w:val="center"/>
        <w:rPr>
          <w:b/>
          <w:sz w:val="28"/>
          <w:szCs w:val="28"/>
        </w:rPr>
      </w:pPr>
    </w:p>
    <w:p w14:paraId="16CF8728" w14:textId="4FA81D6B" w:rsidR="00590CEA" w:rsidRPr="001C0185" w:rsidRDefault="00310674" w:rsidP="00590C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ИРКУТСКОЙ</w:t>
      </w:r>
      <w:r w:rsidR="00590CEA">
        <w:rPr>
          <w:b/>
          <w:sz w:val="28"/>
          <w:szCs w:val="28"/>
        </w:rPr>
        <w:t xml:space="preserve"> ОБЛАСТИ</w:t>
      </w:r>
    </w:p>
    <w:p w14:paraId="3280D98E" w14:textId="77777777" w:rsidR="00590CEA" w:rsidRPr="001C0185" w:rsidRDefault="00590CEA" w:rsidP="00590CEA">
      <w:pPr>
        <w:jc w:val="center"/>
        <w:rPr>
          <w:b/>
          <w:sz w:val="28"/>
          <w:szCs w:val="28"/>
        </w:rPr>
      </w:pPr>
    </w:p>
    <w:p w14:paraId="1426F621" w14:textId="77777777" w:rsidR="00590CEA" w:rsidRPr="00072A07" w:rsidRDefault="00590CEA" w:rsidP="00590CEA">
      <w:pPr>
        <w:jc w:val="center"/>
        <w:rPr>
          <w:b/>
          <w:sz w:val="36"/>
          <w:szCs w:val="36"/>
        </w:rPr>
      </w:pPr>
      <w:r w:rsidRPr="00072A07">
        <w:rPr>
          <w:b/>
          <w:sz w:val="36"/>
          <w:szCs w:val="36"/>
        </w:rPr>
        <w:t>ГЕНЕРАЛЬНЫЙ ПЛАН</w:t>
      </w:r>
    </w:p>
    <w:p w14:paraId="561AF2EB" w14:textId="77777777" w:rsidR="00590CEA" w:rsidRDefault="00590CEA" w:rsidP="003C409E">
      <w:pPr>
        <w:jc w:val="center"/>
        <w:rPr>
          <w:sz w:val="28"/>
          <w:szCs w:val="28"/>
        </w:rPr>
      </w:pPr>
    </w:p>
    <w:p w14:paraId="62E5FB35" w14:textId="77777777" w:rsidR="00590CEA" w:rsidRDefault="00590CEA" w:rsidP="003C409E">
      <w:pPr>
        <w:jc w:val="center"/>
        <w:rPr>
          <w:sz w:val="28"/>
          <w:szCs w:val="28"/>
        </w:rPr>
      </w:pPr>
    </w:p>
    <w:p w14:paraId="2E7F785B" w14:textId="53F612A3" w:rsidR="00320AE0" w:rsidRPr="001C0185" w:rsidRDefault="00320AE0" w:rsidP="003C409E">
      <w:pPr>
        <w:jc w:val="center"/>
        <w:rPr>
          <w:sz w:val="28"/>
          <w:szCs w:val="28"/>
        </w:rPr>
      </w:pPr>
      <w:r w:rsidRPr="001C0185">
        <w:rPr>
          <w:sz w:val="28"/>
          <w:szCs w:val="28"/>
        </w:rPr>
        <w:t xml:space="preserve">ТОМ </w:t>
      </w:r>
      <w:r w:rsidR="00FA3020">
        <w:rPr>
          <w:sz w:val="28"/>
          <w:szCs w:val="28"/>
        </w:rPr>
        <w:t>1</w:t>
      </w:r>
    </w:p>
    <w:p w14:paraId="6B38FF51" w14:textId="042668D5" w:rsidR="00320AE0" w:rsidRPr="001C0185" w:rsidRDefault="00FA3020" w:rsidP="00320AE0">
      <w:pPr>
        <w:jc w:val="center"/>
      </w:pPr>
      <w:r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1C0185" w:rsidRDefault="00320AE0" w:rsidP="00320AE0">
      <w:pPr>
        <w:jc w:val="center"/>
        <w:rPr>
          <w:b/>
        </w:rPr>
      </w:pPr>
    </w:p>
    <w:p w14:paraId="3076A31A" w14:textId="77777777" w:rsidR="00320AE0" w:rsidRPr="001C0185" w:rsidRDefault="00320AE0" w:rsidP="00320AE0">
      <w:pPr>
        <w:jc w:val="center"/>
        <w:rPr>
          <w:b/>
        </w:rPr>
      </w:pPr>
    </w:p>
    <w:p w14:paraId="525BD970" w14:textId="77777777" w:rsidR="00320AE0" w:rsidRPr="001C0185" w:rsidRDefault="00320AE0" w:rsidP="00320AE0">
      <w:pPr>
        <w:jc w:val="center"/>
      </w:pPr>
    </w:p>
    <w:p w14:paraId="28B171FC" w14:textId="77777777" w:rsidR="00320AE0" w:rsidRPr="001C0185" w:rsidRDefault="00320AE0" w:rsidP="00320AE0">
      <w:pPr>
        <w:jc w:val="center"/>
      </w:pPr>
    </w:p>
    <w:p w14:paraId="3A6E9149" w14:textId="77777777" w:rsidR="00320AE0" w:rsidRPr="001C0185" w:rsidRDefault="00320AE0" w:rsidP="00320AE0">
      <w:pPr>
        <w:jc w:val="center"/>
      </w:pPr>
    </w:p>
    <w:p w14:paraId="3EC874F6" w14:textId="77777777" w:rsidR="00320AE0" w:rsidRPr="001C0185" w:rsidRDefault="00320AE0" w:rsidP="00320AE0">
      <w:pPr>
        <w:jc w:val="center"/>
      </w:pPr>
    </w:p>
    <w:p w14:paraId="2B3BDA3C" w14:textId="77777777" w:rsidR="00320AE0" w:rsidRPr="001C0185" w:rsidRDefault="00320AE0" w:rsidP="00320AE0">
      <w:pPr>
        <w:jc w:val="center"/>
      </w:pPr>
    </w:p>
    <w:p w14:paraId="322FF39C" w14:textId="77777777" w:rsidR="00320AE0" w:rsidRDefault="00320AE0" w:rsidP="00320AE0">
      <w:pPr>
        <w:jc w:val="center"/>
      </w:pPr>
    </w:p>
    <w:p w14:paraId="7E0D4103" w14:textId="77777777" w:rsidR="00307DF5" w:rsidRDefault="00307DF5" w:rsidP="00320AE0">
      <w:pPr>
        <w:jc w:val="center"/>
      </w:pPr>
    </w:p>
    <w:p w14:paraId="5D84159C" w14:textId="77777777" w:rsidR="00307DF5" w:rsidRDefault="00307DF5" w:rsidP="00320AE0">
      <w:pPr>
        <w:jc w:val="center"/>
      </w:pPr>
    </w:p>
    <w:p w14:paraId="2F3DF5E3" w14:textId="77777777" w:rsidR="00307DF5" w:rsidRPr="001C0185" w:rsidRDefault="00307DF5" w:rsidP="00320AE0">
      <w:pPr>
        <w:jc w:val="center"/>
      </w:pPr>
    </w:p>
    <w:p w14:paraId="7DAB8E0C" w14:textId="77777777" w:rsidR="00952FF5" w:rsidRPr="001C0185" w:rsidRDefault="00952FF5" w:rsidP="00320AE0">
      <w:pPr>
        <w:jc w:val="center"/>
      </w:pPr>
    </w:p>
    <w:p w14:paraId="6F68D8FF" w14:textId="77777777" w:rsidR="00320AE0" w:rsidRDefault="00320AE0" w:rsidP="00320AE0">
      <w:pPr>
        <w:jc w:val="center"/>
      </w:pPr>
    </w:p>
    <w:p w14:paraId="23A58808" w14:textId="77777777" w:rsidR="006657B8" w:rsidRPr="001C0185" w:rsidRDefault="006657B8" w:rsidP="006657B8"/>
    <w:p w14:paraId="0D46D4F6" w14:textId="06C7F02D" w:rsidR="00320AE0" w:rsidRPr="009503B2" w:rsidRDefault="00951C1D" w:rsidP="00320A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="00320AE0" w:rsidRPr="001C0185">
        <w:rPr>
          <w:b/>
          <w:sz w:val="28"/>
          <w:szCs w:val="28"/>
        </w:rPr>
        <w:t xml:space="preserve"> г.</w:t>
      </w:r>
      <w:r w:rsidR="00320AE0" w:rsidRPr="009503B2">
        <w:rPr>
          <w:b/>
          <w:sz w:val="28"/>
          <w:szCs w:val="28"/>
        </w:rPr>
        <w:br w:type="page"/>
      </w:r>
    </w:p>
    <w:p w14:paraId="01CC069D" w14:textId="77777777" w:rsidR="003D63C6" w:rsidRPr="001C0185" w:rsidRDefault="003D63C6" w:rsidP="003D63C6">
      <w:pPr>
        <w:jc w:val="center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2DBFBB29" wp14:editId="2F7BE771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5447030" cy="821055"/>
            <wp:effectExtent l="0" t="0" r="1270" b="0"/>
            <wp:wrapNone/>
            <wp:docPr id="1" name="Рисунок 1" descr="этот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тот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7030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2662E5" w14:textId="77777777" w:rsidR="003D63C6" w:rsidRPr="001C0185" w:rsidRDefault="003D63C6" w:rsidP="003D63C6">
      <w:pPr>
        <w:jc w:val="center"/>
      </w:pPr>
    </w:p>
    <w:p w14:paraId="5AACA4F6" w14:textId="77777777" w:rsidR="003D63C6" w:rsidRPr="001C0185" w:rsidRDefault="003D63C6" w:rsidP="003D63C6">
      <w:pPr>
        <w:jc w:val="center"/>
      </w:pPr>
    </w:p>
    <w:p w14:paraId="2C4163ED" w14:textId="77777777" w:rsidR="003D63C6" w:rsidRPr="001C0185" w:rsidRDefault="003D63C6" w:rsidP="003D63C6">
      <w:pPr>
        <w:jc w:val="center"/>
      </w:pPr>
    </w:p>
    <w:p w14:paraId="63A33B3C" w14:textId="77777777" w:rsidR="003D63C6" w:rsidRPr="001C0185" w:rsidRDefault="003D63C6" w:rsidP="003D63C6">
      <w:pPr>
        <w:jc w:val="center"/>
      </w:pPr>
    </w:p>
    <w:p w14:paraId="08245939" w14:textId="77777777" w:rsidR="003D63C6" w:rsidRPr="001C0185" w:rsidRDefault="003D63C6" w:rsidP="003D63C6">
      <w:pPr>
        <w:jc w:val="center"/>
      </w:pPr>
    </w:p>
    <w:p w14:paraId="757F8CD0" w14:textId="77777777" w:rsidR="003D63C6" w:rsidRDefault="003D63C6" w:rsidP="003D63C6">
      <w:pPr>
        <w:jc w:val="center"/>
      </w:pPr>
    </w:p>
    <w:p w14:paraId="3949EEBD" w14:textId="77777777" w:rsidR="003D63C6" w:rsidRDefault="003D63C6" w:rsidP="003D63C6">
      <w:pPr>
        <w:jc w:val="center"/>
      </w:pPr>
    </w:p>
    <w:p w14:paraId="6458A725" w14:textId="77777777" w:rsidR="003D63C6" w:rsidRDefault="003D63C6" w:rsidP="003D63C6">
      <w:pPr>
        <w:jc w:val="center"/>
      </w:pPr>
    </w:p>
    <w:p w14:paraId="38111228" w14:textId="77777777" w:rsidR="003D63C6" w:rsidRPr="001C0185" w:rsidRDefault="003D63C6" w:rsidP="003D63C6">
      <w:pPr>
        <w:jc w:val="center"/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748"/>
        <w:gridCol w:w="4606"/>
      </w:tblGrid>
      <w:tr w:rsidR="00952FF5" w:rsidRPr="00D31D86" w14:paraId="2FD193ED" w14:textId="77777777" w:rsidTr="002274FB">
        <w:trPr>
          <w:jc w:val="center"/>
        </w:trPr>
        <w:tc>
          <w:tcPr>
            <w:tcW w:w="2538" w:type="pct"/>
          </w:tcPr>
          <w:p w14:paraId="39756329" w14:textId="77777777" w:rsidR="00952FF5" w:rsidRPr="007944F9" w:rsidRDefault="00952FF5" w:rsidP="002274FB">
            <w:pPr>
              <w:suppressAutoHyphens/>
              <w:ind w:left="2"/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Заказчик: </w:t>
            </w:r>
            <w:r w:rsidRPr="00693E04">
              <w:rPr>
                <w:sz w:val="20"/>
                <w:szCs w:val="20"/>
              </w:rPr>
              <w:t>Комитет по управлению муниципальным имуществом, строительству, архитектуре и жилищно-коммунальному хозяйству администрации Тайшетского района</w:t>
            </w:r>
          </w:p>
        </w:tc>
        <w:tc>
          <w:tcPr>
            <w:tcW w:w="2462" w:type="pct"/>
          </w:tcPr>
          <w:p w14:paraId="6769FF06" w14:textId="77777777" w:rsidR="00952FF5" w:rsidRPr="00693E04" w:rsidRDefault="00952FF5" w:rsidP="002274FB">
            <w:pPr>
              <w:suppressAutoHyphens/>
              <w:ind w:left="34" w:right="-80"/>
              <w:jc w:val="right"/>
              <w:rPr>
                <w:sz w:val="20"/>
                <w:szCs w:val="20"/>
              </w:rPr>
            </w:pPr>
            <w:r w:rsidRPr="00693E04">
              <w:rPr>
                <w:sz w:val="20"/>
                <w:szCs w:val="20"/>
              </w:rPr>
              <w:t xml:space="preserve">Контракт № 0134300026320000188 </w:t>
            </w:r>
          </w:p>
          <w:p w14:paraId="68696EEE" w14:textId="77777777" w:rsidR="00952FF5" w:rsidRPr="00D31D86" w:rsidRDefault="00952FF5" w:rsidP="002274FB">
            <w:pPr>
              <w:suppressAutoHyphens/>
              <w:ind w:left="34" w:right="-80"/>
              <w:jc w:val="righ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«20» октября </w:t>
            </w:r>
            <w:r w:rsidRPr="00693E04">
              <w:rPr>
                <w:sz w:val="20"/>
                <w:szCs w:val="20"/>
              </w:rPr>
              <w:t>2020 года</w:t>
            </w:r>
          </w:p>
        </w:tc>
      </w:tr>
    </w:tbl>
    <w:p w14:paraId="1B97DF93" w14:textId="77777777" w:rsidR="003D63C6" w:rsidRPr="001C0185" w:rsidRDefault="003D63C6" w:rsidP="003D63C6">
      <w:pPr>
        <w:jc w:val="center"/>
      </w:pPr>
    </w:p>
    <w:p w14:paraId="2C68CCA4" w14:textId="77777777" w:rsidR="003D63C6" w:rsidRPr="001C0185" w:rsidRDefault="003D63C6" w:rsidP="003D63C6">
      <w:pPr>
        <w:jc w:val="center"/>
      </w:pPr>
    </w:p>
    <w:p w14:paraId="4B7F78EF" w14:textId="77777777" w:rsidR="003D63C6" w:rsidRPr="001C0185" w:rsidRDefault="003D63C6" w:rsidP="003D63C6"/>
    <w:p w14:paraId="744F3BFE" w14:textId="77777777" w:rsidR="003D63C6" w:rsidRDefault="003D63C6" w:rsidP="003D63C6">
      <w:pPr>
        <w:jc w:val="center"/>
      </w:pPr>
    </w:p>
    <w:p w14:paraId="1EBD70F1" w14:textId="77777777" w:rsidR="003D63C6" w:rsidRPr="001C0185" w:rsidRDefault="003D63C6" w:rsidP="003D63C6">
      <w:pPr>
        <w:jc w:val="center"/>
      </w:pPr>
    </w:p>
    <w:p w14:paraId="64A29628" w14:textId="77777777" w:rsidR="003D63C6" w:rsidRPr="001C0185" w:rsidRDefault="003D63C6" w:rsidP="003D63C6">
      <w:pPr>
        <w:jc w:val="center"/>
      </w:pPr>
    </w:p>
    <w:p w14:paraId="4C6756BF" w14:textId="77777777" w:rsidR="003D63C6" w:rsidRPr="001C0185" w:rsidRDefault="003D63C6" w:rsidP="003D63C6">
      <w:pPr>
        <w:jc w:val="center"/>
        <w:rPr>
          <w:b/>
          <w:sz w:val="36"/>
          <w:szCs w:val="36"/>
        </w:rPr>
      </w:pPr>
    </w:p>
    <w:p w14:paraId="7B509731" w14:textId="0B7C80BF" w:rsidR="002131FE" w:rsidRDefault="001F3096" w:rsidP="002131F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ТАЛЬСКОЕ</w:t>
      </w:r>
      <w:r w:rsidR="002131FE">
        <w:rPr>
          <w:b/>
          <w:sz w:val="44"/>
          <w:szCs w:val="44"/>
        </w:rPr>
        <w:t xml:space="preserve"> </w:t>
      </w:r>
    </w:p>
    <w:p w14:paraId="5DC52CDC" w14:textId="77777777" w:rsidR="002131FE" w:rsidRDefault="002131FE" w:rsidP="002131FE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МУНИЦИПАЛЬНОЕ ОБРАЗОВАНИЕ</w:t>
      </w:r>
    </w:p>
    <w:p w14:paraId="10FC91EC" w14:textId="77777777" w:rsidR="003D63C6" w:rsidRPr="00D46BB3" w:rsidRDefault="003D63C6" w:rsidP="003D63C6">
      <w:pPr>
        <w:jc w:val="center"/>
        <w:rPr>
          <w:b/>
          <w:sz w:val="36"/>
          <w:szCs w:val="36"/>
        </w:rPr>
      </w:pPr>
    </w:p>
    <w:p w14:paraId="4476B478" w14:textId="149CA1AA" w:rsidR="003D63C6" w:rsidRPr="001C0185" w:rsidRDefault="00310674" w:rsidP="003D63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ТАЙШЕТСКОГО</w:t>
      </w:r>
      <w:r w:rsidR="003D63C6" w:rsidRPr="00537B26">
        <w:rPr>
          <w:b/>
          <w:sz w:val="28"/>
          <w:szCs w:val="28"/>
        </w:rPr>
        <w:t xml:space="preserve"> </w:t>
      </w:r>
      <w:r w:rsidR="003D63C6" w:rsidRPr="00D46BB3">
        <w:rPr>
          <w:b/>
          <w:sz w:val="28"/>
          <w:szCs w:val="28"/>
        </w:rPr>
        <w:t>РАЙОНА</w:t>
      </w:r>
    </w:p>
    <w:p w14:paraId="18F6401B" w14:textId="77777777" w:rsidR="003D63C6" w:rsidRDefault="003D63C6" w:rsidP="003D63C6">
      <w:pPr>
        <w:jc w:val="center"/>
        <w:rPr>
          <w:b/>
          <w:sz w:val="28"/>
          <w:szCs w:val="28"/>
        </w:rPr>
      </w:pPr>
    </w:p>
    <w:p w14:paraId="3A05FD7D" w14:textId="5A3468A1" w:rsidR="003D63C6" w:rsidRPr="001C0185" w:rsidRDefault="00310674" w:rsidP="003D63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ИРКУТСКОЙ</w:t>
      </w:r>
      <w:r w:rsidR="003D63C6">
        <w:rPr>
          <w:b/>
          <w:sz w:val="28"/>
          <w:szCs w:val="28"/>
        </w:rPr>
        <w:t xml:space="preserve"> ОБЛАСТИ</w:t>
      </w:r>
    </w:p>
    <w:p w14:paraId="12DA684C" w14:textId="77777777" w:rsidR="003D63C6" w:rsidRPr="001C0185" w:rsidRDefault="003D63C6" w:rsidP="003D63C6">
      <w:pPr>
        <w:jc w:val="center"/>
        <w:rPr>
          <w:b/>
          <w:sz w:val="28"/>
          <w:szCs w:val="28"/>
        </w:rPr>
      </w:pPr>
    </w:p>
    <w:p w14:paraId="5FDFF4D0" w14:textId="77777777" w:rsidR="003D63C6" w:rsidRPr="00072A07" w:rsidRDefault="003D63C6" w:rsidP="003D63C6">
      <w:pPr>
        <w:jc w:val="center"/>
        <w:rPr>
          <w:b/>
          <w:sz w:val="36"/>
          <w:szCs w:val="36"/>
        </w:rPr>
      </w:pPr>
      <w:r w:rsidRPr="00072A07">
        <w:rPr>
          <w:b/>
          <w:sz w:val="36"/>
          <w:szCs w:val="36"/>
        </w:rPr>
        <w:t>ГЕНЕРАЛЬНЫЙ ПЛАН</w:t>
      </w:r>
    </w:p>
    <w:p w14:paraId="163972C9" w14:textId="77777777" w:rsidR="00822223" w:rsidRDefault="00822223" w:rsidP="00822223">
      <w:pPr>
        <w:jc w:val="center"/>
        <w:rPr>
          <w:b/>
          <w:sz w:val="28"/>
          <w:szCs w:val="28"/>
        </w:rPr>
      </w:pPr>
    </w:p>
    <w:p w14:paraId="64C62C92" w14:textId="77777777" w:rsidR="000A677C" w:rsidRPr="001C0185" w:rsidRDefault="000A677C" w:rsidP="000A677C">
      <w:pPr>
        <w:jc w:val="center"/>
        <w:rPr>
          <w:b/>
          <w:sz w:val="28"/>
          <w:szCs w:val="28"/>
        </w:rPr>
      </w:pPr>
    </w:p>
    <w:p w14:paraId="5F7E4750" w14:textId="77777777" w:rsidR="00FA3020" w:rsidRPr="001C0185" w:rsidRDefault="00FA3020" w:rsidP="00FA3020">
      <w:pPr>
        <w:jc w:val="center"/>
        <w:rPr>
          <w:sz w:val="28"/>
          <w:szCs w:val="28"/>
        </w:rPr>
      </w:pPr>
      <w:r w:rsidRPr="001C0185">
        <w:rPr>
          <w:sz w:val="28"/>
          <w:szCs w:val="28"/>
        </w:rPr>
        <w:t xml:space="preserve">ТОМ </w:t>
      </w:r>
      <w:r>
        <w:rPr>
          <w:sz w:val="28"/>
          <w:szCs w:val="28"/>
        </w:rPr>
        <w:t>1</w:t>
      </w:r>
    </w:p>
    <w:p w14:paraId="0A82BE3A" w14:textId="77777777" w:rsidR="00FA3020" w:rsidRPr="001C0185" w:rsidRDefault="00FA3020" w:rsidP="00FA3020">
      <w:pPr>
        <w:jc w:val="center"/>
      </w:pPr>
      <w:r>
        <w:rPr>
          <w:sz w:val="28"/>
          <w:szCs w:val="28"/>
        </w:rPr>
        <w:t>ПОЛОЖЕНИЕ О ТЕРРИТОРИАЛЬНОМ ПЛАНИРОВАНИИ</w:t>
      </w:r>
    </w:p>
    <w:p w14:paraId="63560069" w14:textId="77777777" w:rsidR="000A677C" w:rsidRPr="001C0185" w:rsidRDefault="000A677C" w:rsidP="000A677C">
      <w:pPr>
        <w:jc w:val="center"/>
        <w:rPr>
          <w:b/>
        </w:rPr>
      </w:pPr>
    </w:p>
    <w:p w14:paraId="6D86084F" w14:textId="77777777" w:rsidR="00307DF5" w:rsidRPr="001C0185" w:rsidRDefault="00307DF5" w:rsidP="00307DF5">
      <w:pPr>
        <w:jc w:val="center"/>
        <w:rPr>
          <w:b/>
        </w:rPr>
      </w:pPr>
    </w:p>
    <w:p w14:paraId="49F9B9CE" w14:textId="77777777" w:rsidR="00307DF5" w:rsidRDefault="00307DF5" w:rsidP="00307DF5">
      <w:pPr>
        <w:jc w:val="center"/>
      </w:pPr>
    </w:p>
    <w:p w14:paraId="6F161F51" w14:textId="77777777" w:rsidR="00021BF7" w:rsidRPr="001C0185" w:rsidRDefault="00021BF7" w:rsidP="00307DF5">
      <w:pPr>
        <w:jc w:val="center"/>
      </w:pPr>
    </w:p>
    <w:tbl>
      <w:tblPr>
        <w:tblW w:w="992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835"/>
      </w:tblGrid>
      <w:tr w:rsidR="003D63C6" w:rsidRPr="008D6030" w14:paraId="7B527043" w14:textId="77777777" w:rsidTr="00E07C32">
        <w:trPr>
          <w:trHeight w:val="44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E80C6F" w14:textId="77777777" w:rsidR="003D63C6" w:rsidRDefault="003D63C6" w:rsidP="00E07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директор</w:t>
            </w:r>
          </w:p>
          <w:p w14:paraId="0C31B4E0" w14:textId="77777777" w:rsidR="003D63C6" w:rsidRPr="00866141" w:rsidRDefault="003D63C6" w:rsidP="00E07C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«НИПИ ГЕОМИР»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9F4B1D7" w14:textId="77777777" w:rsidR="003D63C6" w:rsidRPr="00866141" w:rsidRDefault="003D63C6" w:rsidP="00E07C32">
            <w:pPr>
              <w:spacing w:line="276" w:lineRule="auto"/>
              <w:rPr>
                <w:sz w:val="28"/>
                <w:szCs w:val="28"/>
                <w:u w:val="single"/>
                <w:lang w:eastAsia="en-US" w:bidi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577559" w14:textId="77777777" w:rsidR="003D63C6" w:rsidRPr="00866141" w:rsidRDefault="003D63C6" w:rsidP="00E07C32">
            <w:pPr>
              <w:spacing w:line="276" w:lineRule="auto"/>
              <w:rPr>
                <w:sz w:val="28"/>
                <w:szCs w:val="28"/>
              </w:rPr>
            </w:pPr>
          </w:p>
          <w:p w14:paraId="153DB4EC" w14:textId="77777777" w:rsidR="003D63C6" w:rsidRPr="00866141" w:rsidRDefault="003D63C6" w:rsidP="00E07C32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r w:rsidRPr="00866141">
              <w:rPr>
                <w:sz w:val="28"/>
                <w:szCs w:val="28"/>
              </w:rPr>
              <w:t>М.А. Колодезная</w:t>
            </w:r>
          </w:p>
        </w:tc>
      </w:tr>
    </w:tbl>
    <w:p w14:paraId="177EFF1A" w14:textId="77777777" w:rsidR="00307DF5" w:rsidRPr="001C0185" w:rsidRDefault="00307DF5" w:rsidP="00307DF5">
      <w:pPr>
        <w:jc w:val="center"/>
      </w:pPr>
    </w:p>
    <w:p w14:paraId="25758A5A" w14:textId="77777777" w:rsidR="000A677C" w:rsidRPr="001C0185" w:rsidRDefault="000A677C" w:rsidP="000A677C">
      <w:pPr>
        <w:jc w:val="center"/>
      </w:pPr>
    </w:p>
    <w:p w14:paraId="29496967" w14:textId="77777777" w:rsidR="000A677C" w:rsidRPr="001C0185" w:rsidRDefault="000A677C" w:rsidP="000A677C">
      <w:pPr>
        <w:jc w:val="center"/>
      </w:pPr>
    </w:p>
    <w:p w14:paraId="005D4B92" w14:textId="77777777" w:rsidR="000A677C" w:rsidRDefault="000A677C" w:rsidP="000A677C">
      <w:pPr>
        <w:jc w:val="center"/>
      </w:pPr>
    </w:p>
    <w:p w14:paraId="770ED4BC" w14:textId="77777777" w:rsidR="00307DF5" w:rsidRDefault="00307DF5" w:rsidP="000A677C">
      <w:pPr>
        <w:jc w:val="center"/>
      </w:pPr>
    </w:p>
    <w:p w14:paraId="1624C16B" w14:textId="77777777" w:rsidR="00952FF5" w:rsidRDefault="00952FF5" w:rsidP="000A677C">
      <w:pPr>
        <w:jc w:val="center"/>
      </w:pPr>
    </w:p>
    <w:p w14:paraId="1B1CE2F1" w14:textId="77777777" w:rsidR="00952FF5" w:rsidRDefault="00952FF5" w:rsidP="000A677C">
      <w:pPr>
        <w:jc w:val="center"/>
      </w:pPr>
    </w:p>
    <w:p w14:paraId="22798BF5" w14:textId="77777777" w:rsidR="000A677C" w:rsidRPr="001C0185" w:rsidRDefault="000A677C" w:rsidP="006657B8"/>
    <w:p w14:paraId="2BFB06EE" w14:textId="24A224F3" w:rsidR="000A677C" w:rsidRPr="009503B2" w:rsidRDefault="00951C1D" w:rsidP="000A6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</w:t>
      </w:r>
      <w:r w:rsidR="000A677C" w:rsidRPr="001C0185">
        <w:rPr>
          <w:b/>
          <w:sz w:val="28"/>
          <w:szCs w:val="28"/>
        </w:rPr>
        <w:t xml:space="preserve"> г.</w:t>
      </w:r>
      <w:r w:rsidR="000A677C" w:rsidRPr="009503B2">
        <w:rPr>
          <w:b/>
          <w:sz w:val="28"/>
          <w:szCs w:val="28"/>
        </w:rPr>
        <w:br w:type="page"/>
      </w:r>
    </w:p>
    <w:p w14:paraId="58459287" w14:textId="77777777" w:rsidR="00002442" w:rsidRDefault="00002442" w:rsidP="000A677C">
      <w:pPr>
        <w:jc w:val="center"/>
        <w:outlineLvl w:val="0"/>
        <w:rPr>
          <w:b/>
        </w:rPr>
        <w:sectPr w:rsidR="00002442" w:rsidSect="00307DF5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3C409E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3C409E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00875BFC" w14:textId="77777777" w:rsidR="00D2211B" w:rsidRDefault="00217203">
      <w:pPr>
        <w:pStyle w:val="1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BD31D1">
        <w:rPr>
          <w:noProof/>
          <w:szCs w:val="24"/>
        </w:rPr>
        <w:fldChar w:fldCharType="begin"/>
      </w:r>
      <w:r w:rsidR="00811C13" w:rsidRPr="00BD31D1">
        <w:rPr>
          <w:noProof/>
          <w:szCs w:val="24"/>
        </w:rPr>
        <w:instrText xml:space="preserve"> TOC \o "3-3" \h \z \u \t "Заголовок 1;1;Заголовок 2;2" </w:instrText>
      </w:r>
      <w:r w:rsidRPr="00BD31D1">
        <w:rPr>
          <w:noProof/>
          <w:szCs w:val="24"/>
        </w:rPr>
        <w:fldChar w:fldCharType="separate"/>
      </w:r>
      <w:hyperlink w:anchor="_Toc53651446" w:history="1">
        <w:r w:rsidR="00D2211B" w:rsidRPr="00C9370A">
          <w:rPr>
            <w:rStyle w:val="a5"/>
            <w:noProof/>
          </w:rPr>
          <w:t>Введение</w:t>
        </w:r>
        <w:r w:rsidR="00D2211B">
          <w:rPr>
            <w:noProof/>
            <w:webHidden/>
          </w:rPr>
          <w:tab/>
        </w:r>
        <w:r w:rsidR="00D2211B">
          <w:rPr>
            <w:noProof/>
            <w:webHidden/>
          </w:rPr>
          <w:fldChar w:fldCharType="begin"/>
        </w:r>
        <w:r w:rsidR="00D2211B">
          <w:rPr>
            <w:noProof/>
            <w:webHidden/>
          </w:rPr>
          <w:instrText xml:space="preserve"> PAGEREF _Toc53651446 \h </w:instrText>
        </w:r>
        <w:r w:rsidR="00D2211B">
          <w:rPr>
            <w:noProof/>
            <w:webHidden/>
          </w:rPr>
        </w:r>
        <w:r w:rsidR="00D2211B">
          <w:rPr>
            <w:noProof/>
            <w:webHidden/>
          </w:rPr>
          <w:fldChar w:fldCharType="separate"/>
        </w:r>
        <w:r w:rsidR="00D2211B">
          <w:rPr>
            <w:noProof/>
            <w:webHidden/>
          </w:rPr>
          <w:t>4</w:t>
        </w:r>
        <w:r w:rsidR="00D2211B">
          <w:rPr>
            <w:noProof/>
            <w:webHidden/>
          </w:rPr>
          <w:fldChar w:fldCharType="end"/>
        </w:r>
      </w:hyperlink>
    </w:p>
    <w:p w14:paraId="63E094EE" w14:textId="77777777" w:rsidR="00D2211B" w:rsidRDefault="00B8484E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3651447" w:history="1">
        <w:r w:rsidR="00D2211B" w:rsidRPr="00C9370A">
          <w:rPr>
            <w:rStyle w:val="a5"/>
            <w:rFonts w:eastAsia="Times New Roman"/>
            <w:noProof/>
            <w:lang w:eastAsia="ar-SA" w:bidi="en-US"/>
          </w:rPr>
          <w:t>1.</w:t>
        </w:r>
        <w:r w:rsidR="00D221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D2211B" w:rsidRPr="00C9370A">
          <w:rPr>
            <w:rStyle w:val="a5"/>
            <w:noProof/>
          </w:rPr>
          <w:t xml:space="preserve">Сведения </w:t>
        </w:r>
        <w:r w:rsidR="00D2211B" w:rsidRPr="00C9370A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="00D2211B">
          <w:rPr>
            <w:noProof/>
            <w:webHidden/>
          </w:rPr>
          <w:tab/>
        </w:r>
        <w:r w:rsidR="00D2211B">
          <w:rPr>
            <w:noProof/>
            <w:webHidden/>
          </w:rPr>
          <w:fldChar w:fldCharType="begin"/>
        </w:r>
        <w:r w:rsidR="00D2211B">
          <w:rPr>
            <w:noProof/>
            <w:webHidden/>
          </w:rPr>
          <w:instrText xml:space="preserve"> PAGEREF _Toc53651447 \h </w:instrText>
        </w:r>
        <w:r w:rsidR="00D2211B">
          <w:rPr>
            <w:noProof/>
            <w:webHidden/>
          </w:rPr>
        </w:r>
        <w:r w:rsidR="00D2211B">
          <w:rPr>
            <w:noProof/>
            <w:webHidden/>
          </w:rPr>
          <w:fldChar w:fldCharType="separate"/>
        </w:r>
        <w:r w:rsidR="00D2211B">
          <w:rPr>
            <w:noProof/>
            <w:webHidden/>
          </w:rPr>
          <w:t>6</w:t>
        </w:r>
        <w:r w:rsidR="00D2211B">
          <w:rPr>
            <w:noProof/>
            <w:webHidden/>
          </w:rPr>
          <w:fldChar w:fldCharType="end"/>
        </w:r>
      </w:hyperlink>
    </w:p>
    <w:p w14:paraId="39BE6C1E" w14:textId="77777777" w:rsidR="00D2211B" w:rsidRDefault="00B8484E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53651448" w:history="1">
        <w:r w:rsidR="00D2211B" w:rsidRPr="00C9370A">
          <w:rPr>
            <w:rStyle w:val="a5"/>
            <w:rFonts w:eastAsia="Times New Roman"/>
            <w:noProof/>
            <w:lang w:eastAsia="ar-SA" w:bidi="en-US"/>
          </w:rPr>
          <w:t>2.</w:t>
        </w:r>
        <w:r w:rsidR="00D2211B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D2211B" w:rsidRPr="00C9370A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D2211B">
          <w:rPr>
            <w:noProof/>
            <w:webHidden/>
          </w:rPr>
          <w:tab/>
        </w:r>
        <w:r w:rsidR="00D2211B">
          <w:rPr>
            <w:noProof/>
            <w:webHidden/>
          </w:rPr>
          <w:fldChar w:fldCharType="begin"/>
        </w:r>
        <w:r w:rsidR="00D2211B">
          <w:rPr>
            <w:noProof/>
            <w:webHidden/>
          </w:rPr>
          <w:instrText xml:space="preserve"> PAGEREF _Toc53651448 \h </w:instrText>
        </w:r>
        <w:r w:rsidR="00D2211B">
          <w:rPr>
            <w:noProof/>
            <w:webHidden/>
          </w:rPr>
        </w:r>
        <w:r w:rsidR="00D2211B">
          <w:rPr>
            <w:noProof/>
            <w:webHidden/>
          </w:rPr>
          <w:fldChar w:fldCharType="separate"/>
        </w:r>
        <w:r w:rsidR="00D2211B">
          <w:rPr>
            <w:noProof/>
            <w:webHidden/>
          </w:rPr>
          <w:t>7</w:t>
        </w:r>
        <w:r w:rsidR="00D2211B">
          <w:rPr>
            <w:noProof/>
            <w:webHidden/>
          </w:rPr>
          <w:fldChar w:fldCharType="end"/>
        </w:r>
      </w:hyperlink>
    </w:p>
    <w:p w14:paraId="5EE9EF3C" w14:textId="65FBBFD8" w:rsidR="002D3FC6" w:rsidRDefault="00217203" w:rsidP="00AB2BDA">
      <w:pPr>
        <w:pStyle w:val="11"/>
        <w:rPr>
          <w:rFonts w:eastAsiaTheme="majorEastAsia"/>
          <w:b w:val="0"/>
          <w:bCs w:val="0"/>
          <w:caps/>
        </w:rPr>
      </w:pPr>
      <w:r w:rsidRPr="00BD31D1">
        <w:rPr>
          <w:noProof/>
        </w:rPr>
        <w:fldChar w:fldCharType="end"/>
      </w:r>
      <w:bookmarkStart w:id="3" w:name="_Toc370201470"/>
      <w:r w:rsidR="002D3FC6">
        <w:br w:type="page"/>
      </w:r>
    </w:p>
    <w:p w14:paraId="4F8BC10A" w14:textId="77777777" w:rsidR="00B20883" w:rsidRPr="00040BE4" w:rsidRDefault="00B20883" w:rsidP="00D528A2">
      <w:pPr>
        <w:pStyle w:val="1"/>
        <w:rPr>
          <w:rFonts w:cs="Times New Roman"/>
          <w:szCs w:val="24"/>
        </w:rPr>
      </w:pPr>
      <w:bookmarkStart w:id="4" w:name="_Toc53651446"/>
      <w:r w:rsidRPr="00040BE4">
        <w:rPr>
          <w:rFonts w:cs="Times New Roman"/>
          <w:szCs w:val="24"/>
        </w:rPr>
        <w:lastRenderedPageBreak/>
        <w:t>Введение</w:t>
      </w:r>
      <w:bookmarkEnd w:id="0"/>
      <w:bookmarkEnd w:id="3"/>
      <w:bookmarkEnd w:id="4"/>
    </w:p>
    <w:p w14:paraId="625DE64C" w14:textId="7985B70D" w:rsidR="002131FE" w:rsidRDefault="002131FE" w:rsidP="002131FE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 xml:space="preserve">В соответствии с градостроительным законодательством Генеральный план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 Тайшетского района Иркутской области</w:t>
      </w:r>
      <w:r w:rsidRPr="00040BE4">
        <w:rPr>
          <w:lang w:eastAsia="ar-SA" w:bidi="en-US"/>
        </w:rPr>
        <w:t xml:space="preserve"> </w:t>
      </w:r>
      <w:r>
        <w:rPr>
          <w:lang w:eastAsia="ar-SA" w:bidi="en-US"/>
        </w:rPr>
        <w:t xml:space="preserve">(далее – </w:t>
      </w:r>
      <w:proofErr w:type="spellStart"/>
      <w:r w:rsidR="001F3096">
        <w:rPr>
          <w:lang w:eastAsia="ar-SA" w:bidi="en-US"/>
        </w:rPr>
        <w:t>Тальское</w:t>
      </w:r>
      <w:proofErr w:type="spellEnd"/>
      <w:r>
        <w:rPr>
          <w:lang w:eastAsia="ar-SA" w:bidi="en-US"/>
        </w:rPr>
        <w:t xml:space="preserve"> муниципальное образование Тайшетского района, </w:t>
      </w:r>
      <w:proofErr w:type="spellStart"/>
      <w:r w:rsidR="001F3096">
        <w:rPr>
          <w:lang w:eastAsia="ar-SA" w:bidi="en-US"/>
        </w:rPr>
        <w:t>Тальское</w:t>
      </w:r>
      <w:proofErr w:type="spellEnd"/>
      <w:r>
        <w:rPr>
          <w:lang w:eastAsia="ar-SA" w:bidi="en-US"/>
        </w:rPr>
        <w:t xml:space="preserve"> муниципальное образование</w:t>
      </w:r>
      <w:r w:rsidR="00B565F3">
        <w:rPr>
          <w:lang w:eastAsia="ar-SA" w:bidi="en-US"/>
        </w:rPr>
        <w:t>)</w:t>
      </w:r>
      <w:r>
        <w:rPr>
          <w:lang w:eastAsia="ar-SA" w:bidi="en-US"/>
        </w:rPr>
        <w:t xml:space="preserve"> </w:t>
      </w:r>
      <w:r w:rsidRPr="00040BE4">
        <w:rPr>
          <w:lang w:eastAsia="ar-SA" w:bidi="en-US"/>
        </w:rPr>
        <w:t xml:space="preserve">является документом территориального планирования муниципального образования. </w:t>
      </w:r>
    </w:p>
    <w:p w14:paraId="4758E29A" w14:textId="3CA21CAB" w:rsidR="002131FE" w:rsidRDefault="002131FE" w:rsidP="002131FE">
      <w:pPr>
        <w:shd w:val="clear" w:color="auto" w:fill="FFFFFF"/>
        <w:ind w:firstLine="709"/>
        <w:rPr>
          <w:lang w:eastAsia="ar-SA" w:bidi="en-US"/>
        </w:rPr>
      </w:pPr>
      <w:r>
        <w:rPr>
          <w:lang w:eastAsia="ar-SA" w:bidi="en-US"/>
        </w:rPr>
        <w:t xml:space="preserve">Основной целью территориального планирования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 </w:t>
      </w:r>
      <w:r w:rsidRPr="00EC70B0">
        <w:rPr>
          <w:lang w:eastAsia="ar-SA" w:bidi="en-US"/>
        </w:rPr>
        <w:t>является</w:t>
      </w:r>
      <w:r>
        <w:rPr>
          <w:lang w:eastAsia="ar-SA" w:bidi="en-US"/>
        </w:rPr>
        <w:t xml:space="preserve"> определение назначения территорий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 исходя из</w:t>
      </w:r>
      <w:r w:rsidRPr="00EC70B0">
        <w:rPr>
          <w:lang w:eastAsia="ar-SA" w:bidi="en-US"/>
        </w:rPr>
        <w:t xml:space="preserve"> совокупности социальных, экономических, экологических и</w:t>
      </w:r>
      <w:r>
        <w:rPr>
          <w:lang w:eastAsia="ar-SA" w:bidi="en-US"/>
        </w:rPr>
        <w:t xml:space="preserve"> </w:t>
      </w:r>
      <w:r w:rsidRPr="00EC70B0">
        <w:rPr>
          <w:lang w:eastAsia="ar-SA" w:bidi="en-US"/>
        </w:rPr>
        <w:t xml:space="preserve">иных факторов </w:t>
      </w:r>
      <w:r>
        <w:rPr>
          <w:lang w:eastAsia="ar-SA" w:bidi="en-US"/>
        </w:rPr>
        <w:t>для</w:t>
      </w:r>
      <w:r w:rsidRPr="00EC70B0">
        <w:rPr>
          <w:lang w:eastAsia="ar-SA" w:bidi="en-US"/>
        </w:rPr>
        <w:t xml:space="preserve"> обеспечения устойчивого развития инженерной, транспортной и</w:t>
      </w:r>
      <w:r>
        <w:rPr>
          <w:lang w:eastAsia="ar-SA" w:bidi="en-US"/>
        </w:rPr>
        <w:t xml:space="preserve"> </w:t>
      </w:r>
      <w:r w:rsidRPr="00EC70B0">
        <w:rPr>
          <w:lang w:eastAsia="ar-SA" w:bidi="en-US"/>
        </w:rPr>
        <w:t>социальной инфраструктур, обеспечения учета интересов граждан и</w:t>
      </w:r>
      <w:r>
        <w:rPr>
          <w:lang w:eastAsia="ar-SA" w:bidi="en-US"/>
        </w:rPr>
        <w:t xml:space="preserve"> </w:t>
      </w:r>
      <w:r w:rsidRPr="00EC70B0">
        <w:rPr>
          <w:lang w:eastAsia="ar-SA" w:bidi="en-US"/>
        </w:rPr>
        <w:t xml:space="preserve">их объединений, Российской Федерации, </w:t>
      </w:r>
      <w:r>
        <w:rPr>
          <w:lang w:eastAsia="ar-SA" w:bidi="en-US"/>
        </w:rPr>
        <w:t>Иркутской области</w:t>
      </w:r>
      <w:r w:rsidRPr="00EC70B0">
        <w:rPr>
          <w:lang w:eastAsia="ar-SA" w:bidi="en-US"/>
        </w:rPr>
        <w:t xml:space="preserve">, </w:t>
      </w:r>
      <w:r>
        <w:rPr>
          <w:lang w:eastAsia="ar-SA" w:bidi="en-US"/>
        </w:rPr>
        <w:t xml:space="preserve">Тайшетского района и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образования.</w:t>
      </w:r>
    </w:p>
    <w:p w14:paraId="75C681D3" w14:textId="77777777" w:rsidR="00952FF5" w:rsidRDefault="00952FF5" w:rsidP="00952FF5">
      <w:pPr>
        <w:shd w:val="clear" w:color="auto" w:fill="FFFFFF"/>
        <w:ind w:firstLine="709"/>
        <w:rPr>
          <w:lang w:eastAsia="ar-SA" w:bidi="en-US"/>
        </w:rPr>
      </w:pPr>
      <w:r w:rsidRPr="00733F30">
        <w:rPr>
          <w:lang w:eastAsia="ar-SA" w:bidi="en-US"/>
        </w:rPr>
        <w:t xml:space="preserve">Генеральный план разработан </w:t>
      </w:r>
      <w:r w:rsidRPr="00D8281E">
        <w:rPr>
          <w:lang w:eastAsia="ar-SA" w:bidi="en-US"/>
        </w:rPr>
        <w:t xml:space="preserve">ООО «НИПИ ГЕОМИР» по заказу комитета по управлению муниципальным имуществом, строительству, архитектуре и жилищно-коммунальному хозяйству администрации Тайшетского района в соответствии с контрактом № 0134300026320000188 </w:t>
      </w:r>
      <w:r>
        <w:rPr>
          <w:lang w:eastAsia="ar-SA" w:bidi="en-US"/>
        </w:rPr>
        <w:t xml:space="preserve">от </w:t>
      </w:r>
      <w:r w:rsidRPr="00D8281E">
        <w:rPr>
          <w:lang w:eastAsia="ar-SA" w:bidi="en-US"/>
        </w:rPr>
        <w:t>«20» октября 2020 года.</w:t>
      </w:r>
    </w:p>
    <w:p w14:paraId="710FB717" w14:textId="77777777" w:rsidR="003D63C6" w:rsidRPr="00BF2822" w:rsidRDefault="003D63C6" w:rsidP="003D63C6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BF2822">
        <w:rPr>
          <w:b/>
          <w:i/>
          <w:lang w:eastAsia="ar-SA" w:bidi="en-US"/>
        </w:rPr>
        <w:t>Нормативно-правовая база</w:t>
      </w:r>
    </w:p>
    <w:p w14:paraId="7746CD5D" w14:textId="5A47C41D" w:rsidR="00B565F3" w:rsidRPr="00040BE4" w:rsidRDefault="00B565F3" w:rsidP="00B565F3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</w:t>
      </w:r>
      <w:r>
        <w:rPr>
          <w:lang w:eastAsia="ar-SA" w:bidi="en-US"/>
        </w:rPr>
        <w:t>«</w:t>
      </w:r>
      <w:r w:rsidRPr="00040BE4">
        <w:rPr>
          <w:lang w:eastAsia="ar-SA" w:bidi="en-US"/>
        </w:rPr>
        <w:t>Об общих принципах организации местного самоуправления в Российской Федерации</w:t>
      </w:r>
      <w:r>
        <w:rPr>
          <w:lang w:eastAsia="ar-SA" w:bidi="en-US"/>
        </w:rPr>
        <w:t>»</w:t>
      </w:r>
      <w:r w:rsidRPr="00040BE4">
        <w:rPr>
          <w:lang w:eastAsia="ar-SA" w:bidi="en-US"/>
        </w:rPr>
        <w:t xml:space="preserve">, иными федеральными законами и нормативными правовыми актами Российской Федерации, законами и иными нормативными правовыми актами </w:t>
      </w:r>
      <w:r>
        <w:rPr>
          <w:lang w:eastAsia="ar-SA" w:bidi="en-US"/>
        </w:rPr>
        <w:t>Иркутской области</w:t>
      </w:r>
      <w:r w:rsidRPr="00040BE4">
        <w:rPr>
          <w:lang w:eastAsia="ar-SA" w:bidi="en-US"/>
        </w:rPr>
        <w:t xml:space="preserve">, </w:t>
      </w:r>
      <w:r>
        <w:rPr>
          <w:lang w:eastAsia="ar-SA" w:bidi="en-US"/>
        </w:rPr>
        <w:t>У</w:t>
      </w:r>
      <w:r w:rsidRPr="00040BE4">
        <w:rPr>
          <w:lang w:eastAsia="ar-SA" w:bidi="en-US"/>
        </w:rPr>
        <w:t xml:space="preserve">ставом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образования, нормативно-правовыми актами органов местного самоуправления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</w:t>
      </w:r>
      <w:r w:rsidRPr="00040BE4">
        <w:rPr>
          <w:lang w:eastAsia="ar-SA" w:bidi="en-US"/>
        </w:rPr>
        <w:t>.</w:t>
      </w:r>
    </w:p>
    <w:p w14:paraId="724156DA" w14:textId="77777777" w:rsidR="00B565F3" w:rsidRDefault="00B565F3" w:rsidP="00B565F3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 xml:space="preserve">Состав, порядок подготовки документа территориального планирования определен Градостроительным кодексом </w:t>
      </w:r>
      <w:r>
        <w:rPr>
          <w:lang w:eastAsia="ar-SA" w:bidi="en-US"/>
        </w:rPr>
        <w:t>РФ</w:t>
      </w:r>
      <w:r w:rsidRPr="00040BE4">
        <w:rPr>
          <w:lang w:eastAsia="ar-SA" w:bidi="en-US"/>
        </w:rPr>
        <w:t xml:space="preserve"> и иными нормативными правовыми актами.</w:t>
      </w:r>
    </w:p>
    <w:p w14:paraId="4FADE2F4" w14:textId="1962D093" w:rsidR="00B565F3" w:rsidRDefault="00B565F3" w:rsidP="00B565F3">
      <w:pPr>
        <w:shd w:val="clear" w:color="auto" w:fill="FFFFFF"/>
        <w:ind w:firstLine="709"/>
        <w:rPr>
          <w:lang w:eastAsia="ar-SA" w:bidi="en-US"/>
        </w:rPr>
      </w:pPr>
      <w:r>
        <w:rPr>
          <w:lang w:eastAsia="ar-SA" w:bidi="en-US"/>
        </w:rPr>
        <w:t xml:space="preserve">Структура текстовой части генерального плана </w:t>
      </w:r>
      <w:proofErr w:type="spellStart"/>
      <w:r w:rsidR="001F3096">
        <w:rPr>
          <w:lang w:eastAsia="ar-SA" w:bidi="en-US"/>
        </w:rPr>
        <w:t>Тальского</w:t>
      </w:r>
      <w:proofErr w:type="spellEnd"/>
      <w:r>
        <w:rPr>
          <w:lang w:eastAsia="ar-SA" w:bidi="en-US"/>
        </w:rPr>
        <w:t xml:space="preserve"> муниципального образования определялась согласно действующему законодательству и включает в себя:</w:t>
      </w:r>
    </w:p>
    <w:p w14:paraId="5CE88AEC" w14:textId="77777777" w:rsidR="00B565F3" w:rsidRDefault="00B565F3" w:rsidP="00B565F3">
      <w:pPr>
        <w:pStyle w:val="afff1"/>
        <w:numPr>
          <w:ilvl w:val="0"/>
          <w:numId w:val="4"/>
        </w:numPr>
        <w:rPr>
          <w:lang w:eastAsia="ar-SA" w:bidi="en-US"/>
        </w:rPr>
      </w:pPr>
      <w:r>
        <w:rPr>
          <w:lang w:eastAsia="ar-SA" w:bidi="en-US"/>
        </w:rPr>
        <w:t xml:space="preserve">Том 1. Положение </w:t>
      </w:r>
      <w:r w:rsidRPr="00D92B51">
        <w:rPr>
          <w:lang w:eastAsia="ar-SA" w:bidi="en-US"/>
        </w:rPr>
        <w:t>о территориальном планировании</w:t>
      </w:r>
      <w:r>
        <w:rPr>
          <w:lang w:eastAsia="ar-SA" w:bidi="en-US"/>
        </w:rPr>
        <w:t>.</w:t>
      </w:r>
    </w:p>
    <w:p w14:paraId="6026693B" w14:textId="77777777" w:rsidR="00B565F3" w:rsidRDefault="00B565F3" w:rsidP="00B565F3">
      <w:pPr>
        <w:pStyle w:val="afff1"/>
        <w:numPr>
          <w:ilvl w:val="0"/>
          <w:numId w:val="4"/>
        </w:numPr>
        <w:rPr>
          <w:lang w:eastAsia="ar-SA" w:bidi="en-US"/>
        </w:rPr>
      </w:pPr>
      <w:r>
        <w:rPr>
          <w:lang w:eastAsia="ar-SA" w:bidi="en-US"/>
        </w:rPr>
        <w:t>Том 2. Материалы по обоснованию.</w:t>
      </w:r>
    </w:p>
    <w:p w14:paraId="19201C31" w14:textId="5C1A6EB4" w:rsidR="00BF2822" w:rsidRPr="00BF2822" w:rsidRDefault="00BF2822" w:rsidP="00BF2822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BF2822">
        <w:rPr>
          <w:b/>
          <w:i/>
          <w:lang w:eastAsia="ar-SA" w:bidi="en-US"/>
        </w:rPr>
        <w:t xml:space="preserve">Состав </w:t>
      </w:r>
      <w:r w:rsidR="0021691A">
        <w:rPr>
          <w:b/>
          <w:i/>
          <w:lang w:eastAsia="ar-SA" w:bidi="en-US"/>
        </w:rPr>
        <w:t>положения о территориальном планировании</w:t>
      </w:r>
    </w:p>
    <w:p w14:paraId="2C6455A7" w14:textId="1A346FAB" w:rsidR="00E77359" w:rsidRDefault="00BF2822" w:rsidP="00E04A49">
      <w:pPr>
        <w:shd w:val="clear" w:color="auto" w:fill="FFFFFF"/>
        <w:ind w:firstLine="709"/>
        <w:rPr>
          <w:lang w:eastAsia="ar-SA" w:bidi="en-US"/>
        </w:rPr>
      </w:pPr>
      <w:r>
        <w:rPr>
          <w:lang w:eastAsia="ar-SA" w:bidi="en-US"/>
        </w:rPr>
        <w:t>В настоящем томе представлен</w:t>
      </w:r>
      <w:r w:rsidR="0021691A">
        <w:rPr>
          <w:lang w:eastAsia="ar-SA" w:bidi="en-US"/>
        </w:rPr>
        <w:t>о</w:t>
      </w:r>
      <w:r>
        <w:rPr>
          <w:lang w:eastAsia="ar-SA" w:bidi="en-US"/>
        </w:rPr>
        <w:t xml:space="preserve"> </w:t>
      </w:r>
      <w:r w:rsidR="0021691A">
        <w:rPr>
          <w:lang w:eastAsia="ar-SA" w:bidi="en-US"/>
        </w:rPr>
        <w:t>положение о территориальном планировании</w:t>
      </w:r>
      <w:r w:rsidR="00E77359">
        <w:rPr>
          <w:lang w:eastAsia="ar-SA" w:bidi="en-US"/>
        </w:rPr>
        <w:t>, котор</w:t>
      </w:r>
      <w:r w:rsidR="0021691A">
        <w:rPr>
          <w:lang w:eastAsia="ar-SA" w:bidi="en-US"/>
        </w:rPr>
        <w:t>о</w:t>
      </w:r>
      <w:r>
        <w:rPr>
          <w:lang w:eastAsia="ar-SA" w:bidi="en-US"/>
        </w:rPr>
        <w:t>е</w:t>
      </w:r>
      <w:r w:rsidR="00E77359">
        <w:rPr>
          <w:lang w:eastAsia="ar-SA" w:bidi="en-US"/>
        </w:rPr>
        <w:t xml:space="preserve"> в соответствии с п. </w:t>
      </w:r>
      <w:r w:rsidR="0021691A">
        <w:rPr>
          <w:lang w:eastAsia="ar-SA" w:bidi="en-US"/>
        </w:rPr>
        <w:t>4</w:t>
      </w:r>
      <w:r w:rsidR="00E77359">
        <w:rPr>
          <w:lang w:eastAsia="ar-SA" w:bidi="en-US"/>
        </w:rPr>
        <w:t xml:space="preserve"> ст. </w:t>
      </w:r>
      <w:r>
        <w:rPr>
          <w:lang w:eastAsia="ar-SA" w:bidi="en-US"/>
        </w:rPr>
        <w:t>23</w:t>
      </w:r>
      <w:r w:rsidR="00E77359">
        <w:rPr>
          <w:lang w:eastAsia="ar-SA" w:bidi="en-US"/>
        </w:rPr>
        <w:t xml:space="preserve"> Градо</w:t>
      </w:r>
      <w:r>
        <w:rPr>
          <w:lang w:eastAsia="ar-SA" w:bidi="en-US"/>
        </w:rPr>
        <w:t>строительного кодекса РФ включа</w:t>
      </w:r>
      <w:r w:rsidR="0021691A">
        <w:rPr>
          <w:lang w:eastAsia="ar-SA" w:bidi="en-US"/>
        </w:rPr>
        <w:t>е</w:t>
      </w:r>
      <w:r w:rsidR="00E77359">
        <w:rPr>
          <w:lang w:eastAsia="ar-SA" w:bidi="en-US"/>
        </w:rPr>
        <w:t>т в себя:</w:t>
      </w:r>
    </w:p>
    <w:p w14:paraId="5012965B" w14:textId="649D2EF0" w:rsidR="0021691A" w:rsidRPr="0021691A" w:rsidRDefault="0021691A" w:rsidP="0021691A">
      <w:pPr>
        <w:shd w:val="clear" w:color="auto" w:fill="FFFFFF"/>
        <w:ind w:firstLine="709"/>
        <w:rPr>
          <w:lang w:eastAsia="ar-SA" w:bidi="en-US"/>
        </w:rPr>
      </w:pPr>
      <w:r w:rsidRPr="0021691A">
        <w:rPr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741F0203" w14:textId="77777777" w:rsidR="0021691A" w:rsidRPr="0021691A" w:rsidRDefault="0021691A" w:rsidP="0021691A">
      <w:pPr>
        <w:shd w:val="clear" w:color="auto" w:fill="FFFFFF"/>
        <w:ind w:firstLine="709"/>
        <w:rPr>
          <w:lang w:eastAsia="ar-SA" w:bidi="en-US"/>
        </w:rPr>
      </w:pPr>
      <w:bookmarkStart w:id="5" w:name="dst101684"/>
      <w:bookmarkEnd w:id="5"/>
      <w:r w:rsidRPr="0021691A">
        <w:rPr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0032C6F0" w14:textId="719DCA6F" w:rsidR="00372A94" w:rsidRPr="00BF2822" w:rsidRDefault="0064130E" w:rsidP="0064130E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BF2822">
        <w:rPr>
          <w:b/>
          <w:i/>
          <w:lang w:eastAsia="ar-SA" w:bidi="en-US"/>
        </w:rPr>
        <w:t>Этапы реализации проекта</w:t>
      </w:r>
      <w:r w:rsidR="00372A94" w:rsidRPr="00BF2822">
        <w:rPr>
          <w:b/>
          <w:i/>
          <w:lang w:eastAsia="ar-SA" w:bidi="en-US"/>
        </w:rPr>
        <w:t>:</w:t>
      </w:r>
    </w:p>
    <w:p w14:paraId="32702ADE" w14:textId="5B12C445" w:rsidR="0034032E" w:rsidRPr="00040BE4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40BE4">
        <w:rPr>
          <w:lang w:eastAsia="ar-SA" w:bidi="en-US"/>
        </w:rPr>
        <w:t xml:space="preserve">исходный срок – </w:t>
      </w:r>
      <w:r w:rsidR="00951C1D">
        <w:rPr>
          <w:lang w:eastAsia="ar-SA" w:bidi="en-US"/>
        </w:rPr>
        <w:t xml:space="preserve">2020 </w:t>
      </w:r>
      <w:r w:rsidRPr="00040BE4">
        <w:rPr>
          <w:lang w:eastAsia="ar-SA" w:bidi="en-US"/>
        </w:rPr>
        <w:t>г.;</w:t>
      </w:r>
    </w:p>
    <w:p w14:paraId="14295BEB" w14:textId="7C2BE9F3" w:rsidR="0034032E" w:rsidRPr="00040BE4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40BE4">
        <w:rPr>
          <w:lang w:eastAsia="ar-SA" w:bidi="en-US"/>
        </w:rPr>
        <w:t xml:space="preserve">1 очередь – </w:t>
      </w:r>
      <w:r w:rsidR="00951C1D">
        <w:rPr>
          <w:lang w:eastAsia="ar-SA" w:bidi="en-US"/>
        </w:rPr>
        <w:t>2025</w:t>
      </w:r>
      <w:r w:rsidRPr="00040BE4">
        <w:rPr>
          <w:lang w:eastAsia="ar-SA" w:bidi="en-US"/>
        </w:rPr>
        <w:t xml:space="preserve"> г.;</w:t>
      </w:r>
    </w:p>
    <w:p w14:paraId="11B814F9" w14:textId="77777777" w:rsidR="0034032E" w:rsidRPr="00040BE4" w:rsidRDefault="0034032E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040BE4">
        <w:rPr>
          <w:lang w:eastAsia="ar-SA" w:bidi="en-US"/>
        </w:rPr>
        <w:t xml:space="preserve">расчетный срок – </w:t>
      </w:r>
      <w:r>
        <w:rPr>
          <w:lang w:eastAsia="ar-SA" w:bidi="en-US"/>
        </w:rPr>
        <w:t>2040</w:t>
      </w:r>
      <w:r w:rsidRPr="00040BE4">
        <w:rPr>
          <w:lang w:eastAsia="ar-SA" w:bidi="en-US"/>
        </w:rPr>
        <w:t xml:space="preserve"> г.</w:t>
      </w:r>
    </w:p>
    <w:p w14:paraId="1E4AB480" w14:textId="77777777" w:rsidR="00450476" w:rsidRPr="00450476" w:rsidRDefault="00450476" w:rsidP="00450476">
      <w:pPr>
        <w:pStyle w:val="afff1"/>
        <w:shd w:val="clear" w:color="auto" w:fill="FFFFFF"/>
        <w:spacing w:before="120"/>
        <w:ind w:left="786"/>
        <w:rPr>
          <w:b/>
          <w:i/>
          <w:lang w:eastAsia="ar-SA" w:bidi="en-US"/>
        </w:rPr>
      </w:pPr>
      <w:r w:rsidRPr="00450476">
        <w:rPr>
          <w:b/>
          <w:i/>
          <w:lang w:eastAsia="ar-SA" w:bidi="en-US"/>
        </w:rPr>
        <w:t>Авторский коллектив проекта</w:t>
      </w:r>
    </w:p>
    <w:p w14:paraId="78888F07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r w:rsidRPr="00903152">
        <w:rPr>
          <w:lang w:eastAsia="ar-SA" w:bidi="en-US"/>
        </w:rPr>
        <w:lastRenderedPageBreak/>
        <w:t>Колодезная М.А.</w:t>
      </w:r>
      <w:r w:rsidRPr="00903152">
        <w:rPr>
          <w:lang w:eastAsia="ar-SA" w:bidi="en-US"/>
        </w:rPr>
        <w:tab/>
      </w:r>
      <w:r w:rsidRPr="00903152">
        <w:rPr>
          <w:lang w:eastAsia="ar-SA" w:bidi="en-US"/>
        </w:rPr>
        <w:tab/>
        <w:t>генеральный директор;</w:t>
      </w:r>
    </w:p>
    <w:p w14:paraId="29E3ECA4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r w:rsidRPr="00903152">
        <w:rPr>
          <w:lang w:eastAsia="ar-SA" w:bidi="en-US"/>
        </w:rPr>
        <w:t>Дорохина О.А.</w:t>
      </w:r>
      <w:r w:rsidRPr="00903152">
        <w:rPr>
          <w:lang w:eastAsia="ar-SA" w:bidi="en-US"/>
        </w:rPr>
        <w:tab/>
      </w:r>
      <w:r w:rsidRPr="00903152">
        <w:rPr>
          <w:lang w:eastAsia="ar-SA" w:bidi="en-US"/>
        </w:rPr>
        <w:tab/>
        <w:t>начальник контрактного отдела;</w:t>
      </w:r>
    </w:p>
    <w:p w14:paraId="27FA150A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r w:rsidRPr="00903152">
        <w:rPr>
          <w:lang w:eastAsia="ar-SA" w:bidi="en-US"/>
        </w:rPr>
        <w:t xml:space="preserve">Темнов А.В. </w:t>
      </w:r>
      <w:r w:rsidRPr="00903152">
        <w:rPr>
          <w:lang w:eastAsia="ar-SA" w:bidi="en-US"/>
        </w:rPr>
        <w:tab/>
      </w:r>
      <w:r w:rsidRPr="00903152">
        <w:rPr>
          <w:lang w:eastAsia="ar-SA" w:bidi="en-US"/>
        </w:rPr>
        <w:tab/>
      </w:r>
      <w:r w:rsidRPr="00903152">
        <w:rPr>
          <w:lang w:eastAsia="ar-SA" w:bidi="en-US"/>
        </w:rPr>
        <w:tab/>
        <w:t>начальник градостроительного отдела;</w:t>
      </w:r>
    </w:p>
    <w:p w14:paraId="4005E2B8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color w:val="000000" w:themeColor="text1"/>
          <w:lang w:eastAsia="ar-SA" w:bidi="en-US"/>
        </w:rPr>
      </w:pPr>
      <w:r w:rsidRPr="00903152">
        <w:rPr>
          <w:color w:val="000000" w:themeColor="text1"/>
          <w:lang w:eastAsia="ar-SA" w:bidi="en-US"/>
        </w:rPr>
        <w:t>Поляков В.А.</w:t>
      </w:r>
      <w:r w:rsidRPr="00903152">
        <w:rPr>
          <w:color w:val="000000" w:themeColor="text1"/>
          <w:lang w:eastAsia="ar-SA" w:bidi="en-US"/>
        </w:rPr>
        <w:tab/>
      </w:r>
      <w:r w:rsidRPr="00903152">
        <w:rPr>
          <w:lang w:eastAsia="ar-SA" w:bidi="en-US"/>
        </w:rPr>
        <w:tab/>
      </w:r>
      <w:r w:rsidRPr="00903152">
        <w:rPr>
          <w:color w:val="000000" w:themeColor="text1"/>
          <w:lang w:eastAsia="ar-SA" w:bidi="en-US"/>
        </w:rPr>
        <w:t>главный инженер проекта;</w:t>
      </w:r>
    </w:p>
    <w:p w14:paraId="3CD78EA0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color w:val="000000" w:themeColor="text1"/>
          <w:lang w:eastAsia="ar-SA" w:bidi="en-US"/>
        </w:rPr>
      </w:pPr>
      <w:r w:rsidRPr="00903152">
        <w:rPr>
          <w:color w:val="000000" w:themeColor="text1"/>
          <w:lang w:eastAsia="ar-SA" w:bidi="en-US"/>
        </w:rPr>
        <w:t>Рябова О.В.</w:t>
      </w:r>
      <w:r w:rsidRPr="00903152">
        <w:rPr>
          <w:color w:val="000000" w:themeColor="text1"/>
          <w:lang w:eastAsia="ar-SA" w:bidi="en-US"/>
        </w:rPr>
        <w:tab/>
      </w:r>
      <w:r w:rsidRPr="00903152">
        <w:rPr>
          <w:color w:val="000000" w:themeColor="text1"/>
          <w:lang w:eastAsia="ar-SA" w:bidi="en-US"/>
        </w:rPr>
        <w:tab/>
      </w:r>
      <w:r w:rsidRPr="00903152">
        <w:rPr>
          <w:lang w:eastAsia="ar-SA" w:bidi="en-US"/>
        </w:rPr>
        <w:tab/>
      </w:r>
      <w:r w:rsidRPr="00903152">
        <w:rPr>
          <w:color w:val="000000" w:themeColor="text1"/>
          <w:lang w:eastAsia="ar-SA" w:bidi="en-US"/>
        </w:rPr>
        <w:t>главный экономист проекта;</w:t>
      </w:r>
    </w:p>
    <w:p w14:paraId="34876B8A" w14:textId="77777777" w:rsidR="003E57F4" w:rsidRPr="00903152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r>
        <w:rPr>
          <w:color w:val="000000" w:themeColor="text1"/>
          <w:lang w:eastAsia="ar-SA" w:bidi="en-US"/>
        </w:rPr>
        <w:t>Красноперов А</w:t>
      </w:r>
      <w:r w:rsidRPr="00010698">
        <w:rPr>
          <w:color w:val="000000" w:themeColor="text1"/>
          <w:lang w:eastAsia="ar-SA" w:bidi="en-US"/>
        </w:rPr>
        <w:t>.</w:t>
      </w:r>
      <w:r>
        <w:rPr>
          <w:color w:val="000000" w:themeColor="text1"/>
          <w:lang w:eastAsia="ar-SA" w:bidi="en-US"/>
        </w:rPr>
        <w:t>И</w:t>
      </w:r>
      <w:r w:rsidRPr="00903152">
        <w:rPr>
          <w:lang w:eastAsia="ar-SA" w:bidi="en-US"/>
        </w:rPr>
        <w:tab/>
      </w:r>
      <w:r w:rsidRPr="00903152">
        <w:rPr>
          <w:color w:val="000000" w:themeColor="text1"/>
          <w:lang w:eastAsia="ar-SA" w:bidi="en-US"/>
        </w:rPr>
        <w:tab/>
      </w:r>
      <w:r w:rsidRPr="00903152">
        <w:rPr>
          <w:lang w:eastAsia="ar-SA" w:bidi="en-US"/>
        </w:rPr>
        <w:t>главный архитектор проекта;</w:t>
      </w:r>
    </w:p>
    <w:p w14:paraId="4A3557B0" w14:textId="77777777" w:rsidR="003E57F4" w:rsidRPr="0057343F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r>
        <w:rPr>
          <w:lang w:eastAsia="ar-SA" w:bidi="en-US"/>
        </w:rPr>
        <w:t>Давлетова С.И</w:t>
      </w:r>
      <w:r w:rsidRPr="00153875">
        <w:rPr>
          <w:lang w:eastAsia="ar-SA" w:bidi="en-US"/>
        </w:rPr>
        <w:t>.</w:t>
      </w:r>
      <w:r w:rsidRPr="0057343F">
        <w:rPr>
          <w:lang w:eastAsia="ar-SA" w:bidi="en-US"/>
        </w:rPr>
        <w:tab/>
      </w:r>
      <w:r w:rsidRPr="0057343F">
        <w:rPr>
          <w:lang w:eastAsia="ar-SA" w:bidi="en-US"/>
        </w:rPr>
        <w:tab/>
        <w:t>архитектор;</w:t>
      </w:r>
    </w:p>
    <w:p w14:paraId="7B71CA82" w14:textId="77777777" w:rsidR="003E57F4" w:rsidRDefault="003E57F4" w:rsidP="003E57F4">
      <w:pPr>
        <w:pStyle w:val="afff1"/>
        <w:numPr>
          <w:ilvl w:val="0"/>
          <w:numId w:val="1"/>
        </w:numPr>
        <w:shd w:val="clear" w:color="auto" w:fill="FFFFFF"/>
        <w:rPr>
          <w:lang w:eastAsia="ar-SA" w:bidi="en-US"/>
        </w:rPr>
      </w:pPr>
      <w:r>
        <w:rPr>
          <w:lang w:eastAsia="ar-SA" w:bidi="en-US"/>
        </w:rPr>
        <w:t>Катаев А.С</w:t>
      </w:r>
      <w:r w:rsidRPr="008B1CF9">
        <w:rPr>
          <w:lang w:eastAsia="ar-SA" w:bidi="en-US"/>
        </w:rPr>
        <w:t>.</w:t>
      </w:r>
      <w:r w:rsidRPr="008B1CF9">
        <w:rPr>
          <w:lang w:eastAsia="ar-SA" w:bidi="en-US"/>
        </w:rPr>
        <w:tab/>
      </w:r>
      <w:r w:rsidRPr="008B1CF9">
        <w:rPr>
          <w:lang w:eastAsia="ar-SA" w:bidi="en-US"/>
        </w:rPr>
        <w:tab/>
      </w:r>
      <w:r w:rsidRPr="008B1CF9">
        <w:rPr>
          <w:lang w:eastAsia="ar-SA" w:bidi="en-US"/>
        </w:rPr>
        <w:tab/>
        <w:t>экономист градостроительства.</w:t>
      </w:r>
    </w:p>
    <w:p w14:paraId="18679AEE" w14:textId="77777777" w:rsidR="007E4A33" w:rsidRPr="00040BE4" w:rsidRDefault="007E4A33" w:rsidP="007E4A33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 xml:space="preserve">Графические материалы разработаны с использованием ГИС </w:t>
      </w:r>
      <w:r>
        <w:rPr>
          <w:lang w:eastAsia="ar-SA" w:bidi="en-US"/>
        </w:rPr>
        <w:t>«</w:t>
      </w:r>
      <w:proofErr w:type="spellStart"/>
      <w:r w:rsidRPr="00040BE4">
        <w:rPr>
          <w:lang w:eastAsia="ar-SA" w:bidi="en-US"/>
        </w:rPr>
        <w:t>MapI</w:t>
      </w:r>
      <w:proofErr w:type="spellEnd"/>
      <w:r>
        <w:rPr>
          <w:lang w:val="en-US" w:eastAsia="ar-SA" w:bidi="en-US"/>
        </w:rPr>
        <w:t>n</w:t>
      </w:r>
      <w:proofErr w:type="spellStart"/>
      <w:r w:rsidRPr="00040BE4">
        <w:rPr>
          <w:lang w:eastAsia="ar-SA" w:bidi="en-US"/>
        </w:rPr>
        <w:t>fo</w:t>
      </w:r>
      <w:proofErr w:type="spellEnd"/>
      <w:r>
        <w:rPr>
          <w:lang w:eastAsia="ar-SA" w:bidi="en-US"/>
        </w:rPr>
        <w:t>»</w:t>
      </w:r>
      <w:r w:rsidRPr="00040BE4">
        <w:rPr>
          <w:lang w:eastAsia="ar-SA" w:bidi="en-US"/>
        </w:rPr>
        <w:t xml:space="preserve">, графических редакторов </w:t>
      </w:r>
      <w:r>
        <w:rPr>
          <w:lang w:eastAsia="ar-SA" w:bidi="en-US"/>
        </w:rPr>
        <w:t>«</w:t>
      </w:r>
      <w:proofErr w:type="spellStart"/>
      <w:r w:rsidRPr="00040BE4">
        <w:rPr>
          <w:lang w:eastAsia="ar-SA" w:bidi="en-US"/>
        </w:rPr>
        <w:t>CorelDraw</w:t>
      </w:r>
      <w:proofErr w:type="spellEnd"/>
      <w:r>
        <w:rPr>
          <w:lang w:eastAsia="ar-SA" w:bidi="en-US"/>
        </w:rPr>
        <w:t>»</w:t>
      </w:r>
      <w:r w:rsidRPr="00040BE4">
        <w:rPr>
          <w:lang w:eastAsia="ar-SA" w:bidi="en-US"/>
        </w:rPr>
        <w:t xml:space="preserve">, </w:t>
      </w:r>
      <w:r>
        <w:rPr>
          <w:lang w:eastAsia="ar-SA" w:bidi="en-US"/>
        </w:rPr>
        <w:t>«</w:t>
      </w:r>
      <w:proofErr w:type="spellStart"/>
      <w:r w:rsidRPr="00040BE4">
        <w:rPr>
          <w:lang w:eastAsia="ar-SA" w:bidi="en-US"/>
        </w:rPr>
        <w:t>Photoshop</w:t>
      </w:r>
      <w:proofErr w:type="spellEnd"/>
      <w:r>
        <w:rPr>
          <w:lang w:eastAsia="ar-SA" w:bidi="en-US"/>
        </w:rPr>
        <w:t>»</w:t>
      </w:r>
      <w:r w:rsidRPr="00040BE4">
        <w:rPr>
          <w:lang w:eastAsia="ar-SA" w:bidi="en-US"/>
        </w:rPr>
        <w:t>.</w:t>
      </w:r>
    </w:p>
    <w:p w14:paraId="59AF688D" w14:textId="77777777" w:rsidR="007E4A33" w:rsidRPr="00040BE4" w:rsidRDefault="007E4A33" w:rsidP="007E4A33">
      <w:pPr>
        <w:shd w:val="clear" w:color="auto" w:fill="FFFFFF"/>
        <w:ind w:firstLine="709"/>
        <w:rPr>
          <w:lang w:eastAsia="ar-SA" w:bidi="en-US"/>
        </w:rPr>
      </w:pPr>
      <w:r w:rsidRPr="00040BE4">
        <w:rPr>
          <w:lang w:eastAsia="ar-SA" w:bidi="en-US"/>
        </w:rPr>
        <w:t xml:space="preserve">Создание и обработка текстовых и табличных материалов проводились с использованием пакетов программ </w:t>
      </w:r>
      <w:r>
        <w:rPr>
          <w:lang w:eastAsia="ar-SA" w:bidi="en-US"/>
        </w:rPr>
        <w:t>«</w:t>
      </w:r>
      <w:proofErr w:type="spellStart"/>
      <w:r w:rsidRPr="00040BE4">
        <w:rPr>
          <w:lang w:eastAsia="ar-SA" w:bidi="en-US"/>
        </w:rPr>
        <w:t>Microsoft</w:t>
      </w:r>
      <w:proofErr w:type="spellEnd"/>
      <w:r w:rsidRPr="00040BE4">
        <w:rPr>
          <w:lang w:eastAsia="ar-SA" w:bidi="en-US"/>
        </w:rPr>
        <w:t xml:space="preserve"> </w:t>
      </w:r>
      <w:proofErr w:type="spellStart"/>
      <w:r w:rsidRPr="00040BE4">
        <w:rPr>
          <w:lang w:eastAsia="ar-SA" w:bidi="en-US"/>
        </w:rPr>
        <w:t>Office</w:t>
      </w:r>
      <w:proofErr w:type="spellEnd"/>
      <w:r w:rsidRPr="00040BE4">
        <w:rPr>
          <w:lang w:eastAsia="ar-SA" w:bidi="en-US"/>
        </w:rPr>
        <w:t xml:space="preserve"> </w:t>
      </w:r>
      <w:proofErr w:type="spellStart"/>
      <w:r w:rsidRPr="00040BE4">
        <w:rPr>
          <w:lang w:eastAsia="ar-SA" w:bidi="en-US"/>
        </w:rPr>
        <w:t>Small</w:t>
      </w:r>
      <w:proofErr w:type="spellEnd"/>
      <w:r w:rsidRPr="00040BE4">
        <w:rPr>
          <w:lang w:eastAsia="ar-SA" w:bidi="en-US"/>
        </w:rPr>
        <w:t xml:space="preserve"> </w:t>
      </w:r>
      <w:proofErr w:type="spellStart"/>
      <w:r w:rsidRPr="00040BE4">
        <w:rPr>
          <w:lang w:eastAsia="ar-SA" w:bidi="en-US"/>
        </w:rPr>
        <w:t>Busi</w:t>
      </w:r>
      <w:proofErr w:type="spellEnd"/>
      <w:r>
        <w:rPr>
          <w:lang w:val="en-US" w:eastAsia="ar-SA" w:bidi="en-US"/>
        </w:rPr>
        <w:t>n</w:t>
      </w:r>
      <w:r w:rsidRPr="00040BE4">
        <w:rPr>
          <w:lang w:eastAsia="ar-SA" w:bidi="en-US"/>
        </w:rPr>
        <w:t>ess-2010</w:t>
      </w:r>
      <w:r>
        <w:rPr>
          <w:lang w:eastAsia="ar-SA" w:bidi="en-US"/>
        </w:rPr>
        <w:t>»</w:t>
      </w:r>
      <w:r w:rsidRPr="00040BE4">
        <w:rPr>
          <w:lang w:eastAsia="ar-SA" w:bidi="en-US"/>
        </w:rPr>
        <w:t xml:space="preserve">, </w:t>
      </w:r>
      <w:r>
        <w:rPr>
          <w:lang w:eastAsia="ar-SA" w:bidi="en-US"/>
        </w:rPr>
        <w:t>«</w:t>
      </w:r>
      <w:proofErr w:type="spellStart"/>
      <w:r w:rsidRPr="00040BE4">
        <w:rPr>
          <w:lang w:eastAsia="ar-SA" w:bidi="en-US"/>
        </w:rPr>
        <w:t>Ope</w:t>
      </w:r>
      <w:proofErr w:type="spellEnd"/>
      <w:r>
        <w:rPr>
          <w:lang w:val="en-US" w:eastAsia="ar-SA" w:bidi="en-US"/>
        </w:rPr>
        <w:t>n</w:t>
      </w:r>
      <w:r w:rsidRPr="00040BE4">
        <w:rPr>
          <w:lang w:eastAsia="ar-SA" w:bidi="en-US"/>
        </w:rPr>
        <w:t xml:space="preserve">Office.org. </w:t>
      </w:r>
      <w:proofErr w:type="spellStart"/>
      <w:r w:rsidRPr="00040BE4">
        <w:rPr>
          <w:lang w:eastAsia="ar-SA" w:bidi="en-US"/>
        </w:rPr>
        <w:t>Professio</w:t>
      </w:r>
      <w:proofErr w:type="spellEnd"/>
      <w:r>
        <w:rPr>
          <w:lang w:val="en-US" w:eastAsia="ar-SA" w:bidi="en-US"/>
        </w:rPr>
        <w:t>n</w:t>
      </w:r>
      <w:proofErr w:type="spellStart"/>
      <w:r w:rsidRPr="00040BE4">
        <w:rPr>
          <w:lang w:eastAsia="ar-SA" w:bidi="en-US"/>
        </w:rPr>
        <w:t>al</w:t>
      </w:r>
      <w:proofErr w:type="spellEnd"/>
      <w:r w:rsidRPr="00040BE4">
        <w:rPr>
          <w:lang w:eastAsia="ar-SA" w:bidi="en-US"/>
        </w:rPr>
        <w:t>. 2.0.1</w:t>
      </w:r>
      <w:r>
        <w:rPr>
          <w:lang w:eastAsia="ar-SA" w:bidi="en-US"/>
        </w:rPr>
        <w:t>»</w:t>
      </w:r>
      <w:r w:rsidRPr="00040BE4">
        <w:rPr>
          <w:lang w:eastAsia="ar-SA" w:bidi="en-US"/>
        </w:rPr>
        <w:t>.</w:t>
      </w:r>
    </w:p>
    <w:bookmarkEnd w:id="1"/>
    <w:bookmarkEnd w:id="2"/>
    <w:p w14:paraId="75BEA705" w14:textId="77777777" w:rsidR="00976B0C" w:rsidRPr="00D55FFB" w:rsidRDefault="00976B0C" w:rsidP="00976B0C">
      <w:pPr>
        <w:shd w:val="clear" w:color="auto" w:fill="FFFFFF"/>
        <w:ind w:firstLine="709"/>
        <w:rPr>
          <w:lang w:eastAsia="ar-SA" w:bidi="en-US"/>
        </w:rPr>
      </w:pPr>
      <w:r w:rsidRPr="001E64D1">
        <w:rPr>
          <w:lang w:eastAsia="ar-SA" w:bidi="en-US"/>
        </w:rPr>
        <w:t>При подготовке данного проекта использовано исключительно лицензионное программное обеспечение, являющееся собственностью ООО «НИПИ ГЕОМИР».</w:t>
      </w:r>
    </w:p>
    <w:p w14:paraId="0F8FF3A6" w14:textId="77777777" w:rsidR="001309A4" w:rsidRPr="00053A5E" w:rsidRDefault="001309A4" w:rsidP="001309A4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053A5E">
        <w:rPr>
          <w:b/>
          <w:i/>
          <w:lang w:eastAsia="ar-SA" w:bidi="en-US"/>
        </w:rPr>
        <w:t>Список принятых сокращений</w:t>
      </w:r>
    </w:p>
    <w:p w14:paraId="4F590B04" w14:textId="2728E313" w:rsidR="002837A2" w:rsidRPr="00004DE1" w:rsidRDefault="001C6E75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МК</w:t>
      </w:r>
      <w:r w:rsidR="007D2646" w:rsidRPr="00004DE1">
        <w:rPr>
          <w:lang w:eastAsia="ar-SA" w:bidi="en-US"/>
        </w:rPr>
        <w:t>ОУ</w:t>
      </w:r>
      <w:r w:rsidR="007D2646" w:rsidRPr="00004DE1">
        <w:rPr>
          <w:lang w:eastAsia="ar-SA" w:bidi="en-US"/>
        </w:rPr>
        <w:tab/>
      </w:r>
      <w:r w:rsidR="002837A2" w:rsidRPr="00004DE1">
        <w:rPr>
          <w:lang w:eastAsia="ar-SA" w:bidi="en-US"/>
        </w:rPr>
        <w:t xml:space="preserve">муниципальное </w:t>
      </w:r>
      <w:r w:rsidR="007D2646" w:rsidRPr="00004DE1">
        <w:rPr>
          <w:lang w:eastAsia="ar-SA" w:bidi="en-US"/>
        </w:rPr>
        <w:t>казенное</w:t>
      </w:r>
      <w:r w:rsidR="002837A2" w:rsidRPr="00004DE1">
        <w:rPr>
          <w:lang w:eastAsia="ar-SA" w:bidi="en-US"/>
        </w:rPr>
        <w:t xml:space="preserve"> общеобразовательное учреждение;</w:t>
      </w:r>
    </w:p>
    <w:p w14:paraId="260883AD" w14:textId="3B723E80" w:rsidR="002837A2" w:rsidRPr="00004DE1" w:rsidRDefault="003E57F4" w:rsidP="002837A2">
      <w:pPr>
        <w:shd w:val="clear" w:color="auto" w:fill="FFFFFF"/>
        <w:ind w:left="284" w:firstLine="426"/>
        <w:rPr>
          <w:lang w:eastAsia="ar-SA" w:bidi="en-US"/>
        </w:rPr>
      </w:pPr>
      <w:r>
        <w:rPr>
          <w:lang w:eastAsia="ar-SA" w:bidi="en-US"/>
        </w:rPr>
        <w:t>О</w:t>
      </w:r>
      <w:r w:rsidR="002837A2" w:rsidRPr="00004DE1">
        <w:rPr>
          <w:lang w:eastAsia="ar-SA" w:bidi="en-US"/>
        </w:rPr>
        <w:t>ОШ</w:t>
      </w:r>
      <w:r w:rsidR="002837A2" w:rsidRPr="00004DE1">
        <w:rPr>
          <w:lang w:eastAsia="ar-SA" w:bidi="en-US"/>
        </w:rPr>
        <w:tab/>
      </w:r>
      <w:r w:rsidR="002837A2" w:rsidRPr="00004DE1">
        <w:rPr>
          <w:lang w:eastAsia="ar-SA" w:bidi="en-US"/>
        </w:rPr>
        <w:tab/>
      </w:r>
      <w:r>
        <w:rPr>
          <w:lang w:eastAsia="ar-SA" w:bidi="en-US"/>
        </w:rPr>
        <w:t>основная</w:t>
      </w:r>
      <w:r w:rsidR="002837A2" w:rsidRPr="00004DE1">
        <w:rPr>
          <w:lang w:eastAsia="ar-SA" w:bidi="en-US"/>
        </w:rPr>
        <w:t xml:space="preserve"> образовательная школа;</w:t>
      </w:r>
    </w:p>
    <w:p w14:paraId="1B9C9F66" w14:textId="7EBB81E2" w:rsidR="002837A2" w:rsidRDefault="007D2646" w:rsidP="007D2646">
      <w:pPr>
        <w:shd w:val="clear" w:color="auto" w:fill="FFFFFF"/>
        <w:ind w:left="2127" w:hanging="1417"/>
        <w:rPr>
          <w:lang w:eastAsia="ar-SA" w:bidi="en-US"/>
        </w:rPr>
      </w:pPr>
      <w:r w:rsidRPr="00004DE1">
        <w:rPr>
          <w:lang w:eastAsia="ar-SA" w:bidi="en-US"/>
        </w:rPr>
        <w:t>М</w:t>
      </w:r>
      <w:r w:rsidR="003E57F4">
        <w:rPr>
          <w:lang w:eastAsia="ar-SA" w:bidi="en-US"/>
        </w:rPr>
        <w:t>К</w:t>
      </w:r>
      <w:r w:rsidR="002837A2" w:rsidRPr="00004DE1">
        <w:rPr>
          <w:lang w:eastAsia="ar-SA" w:bidi="en-US"/>
        </w:rPr>
        <w:t>ДОУ</w:t>
      </w:r>
      <w:r w:rsidR="002837A2" w:rsidRPr="00004DE1">
        <w:rPr>
          <w:lang w:eastAsia="ar-SA" w:bidi="en-US"/>
        </w:rPr>
        <w:tab/>
        <w:t xml:space="preserve">муниципальное </w:t>
      </w:r>
      <w:r w:rsidR="003E57F4">
        <w:rPr>
          <w:lang w:eastAsia="ar-SA" w:bidi="en-US"/>
        </w:rPr>
        <w:t xml:space="preserve">казенное </w:t>
      </w:r>
      <w:r w:rsidR="002837A2" w:rsidRPr="00004DE1">
        <w:rPr>
          <w:lang w:eastAsia="ar-SA" w:bidi="en-US"/>
        </w:rPr>
        <w:t>дошкольное образовательное учреждение;</w:t>
      </w:r>
    </w:p>
    <w:p w14:paraId="7A72C32B" w14:textId="73C18DE9" w:rsidR="003E57F4" w:rsidRPr="00004DE1" w:rsidRDefault="003E57F4" w:rsidP="007D2646">
      <w:pPr>
        <w:shd w:val="clear" w:color="auto" w:fill="FFFFFF"/>
        <w:ind w:left="2127" w:hanging="1417"/>
        <w:rPr>
          <w:lang w:eastAsia="ar-SA" w:bidi="en-US"/>
        </w:rPr>
      </w:pPr>
      <w:r>
        <w:rPr>
          <w:lang w:eastAsia="ar-SA" w:bidi="en-US"/>
        </w:rPr>
        <w:t>МКУК</w:t>
      </w:r>
      <w:r w:rsidRPr="00004DE1">
        <w:rPr>
          <w:lang w:eastAsia="ar-SA" w:bidi="en-US"/>
        </w:rPr>
        <w:tab/>
        <w:t>муниципальное</w:t>
      </w:r>
      <w:r w:rsidR="001936BF">
        <w:rPr>
          <w:lang w:eastAsia="ar-SA" w:bidi="en-US"/>
        </w:rPr>
        <w:t xml:space="preserve"> казе</w:t>
      </w:r>
      <w:r w:rsidR="001936BF" w:rsidRPr="001936BF">
        <w:rPr>
          <w:lang w:eastAsia="ar-SA" w:bidi="en-US"/>
        </w:rPr>
        <w:t>нное учреждение культуры</w:t>
      </w:r>
      <w:r w:rsidR="001936BF">
        <w:rPr>
          <w:lang w:eastAsia="ar-SA" w:bidi="en-US"/>
        </w:rPr>
        <w:t>;</w:t>
      </w:r>
    </w:p>
    <w:p w14:paraId="629BBE1B" w14:textId="77777777" w:rsidR="002837A2" w:rsidRPr="00004DE1" w:rsidRDefault="002837A2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СДК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сельский дом культуры;</w:t>
      </w:r>
    </w:p>
    <w:p w14:paraId="79FD59D3" w14:textId="73C066ED" w:rsidR="007D2646" w:rsidRDefault="001936BF" w:rsidP="007D2646">
      <w:pPr>
        <w:shd w:val="clear" w:color="auto" w:fill="FFFFFF"/>
        <w:ind w:left="284" w:firstLine="426"/>
        <w:rPr>
          <w:lang w:eastAsia="ar-SA" w:bidi="en-US"/>
        </w:rPr>
      </w:pPr>
      <w:r>
        <w:rPr>
          <w:lang w:eastAsia="ar-SA" w:bidi="en-US"/>
        </w:rPr>
        <w:t>ФАП</w:t>
      </w:r>
      <w:r w:rsidR="00395700" w:rsidRPr="00004DE1">
        <w:rPr>
          <w:lang w:eastAsia="ar-SA" w:bidi="en-US"/>
        </w:rPr>
        <w:tab/>
      </w:r>
      <w:r w:rsidR="00F336BD" w:rsidRPr="00004DE1">
        <w:rPr>
          <w:lang w:eastAsia="ar-SA" w:bidi="en-US"/>
        </w:rPr>
        <w:tab/>
      </w:r>
      <w:r w:rsidR="00F336BD">
        <w:rPr>
          <w:lang w:eastAsia="ar-SA" w:bidi="en-US"/>
        </w:rPr>
        <w:t>фельдшерско-акушерский пункт;</w:t>
      </w:r>
    </w:p>
    <w:p w14:paraId="42291DF7" w14:textId="011A9E16" w:rsidR="00F336BD" w:rsidRPr="00004DE1" w:rsidRDefault="00F336BD" w:rsidP="007D2646">
      <w:pPr>
        <w:shd w:val="clear" w:color="auto" w:fill="FFFFFF"/>
        <w:ind w:left="284" w:firstLine="426"/>
        <w:rPr>
          <w:lang w:eastAsia="ar-SA" w:bidi="en-US"/>
        </w:rPr>
      </w:pPr>
      <w:r w:rsidRPr="00F336BD">
        <w:rPr>
          <w:lang w:eastAsia="ar-SA" w:bidi="en-US"/>
        </w:rPr>
        <w:t>ФГУП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</w:r>
      <w:r>
        <w:rPr>
          <w:lang w:eastAsia="ar-SA" w:bidi="en-US"/>
        </w:rPr>
        <w:t>ф</w:t>
      </w:r>
      <w:r w:rsidRPr="00F336BD">
        <w:rPr>
          <w:lang w:eastAsia="ar-SA" w:bidi="en-US"/>
        </w:rPr>
        <w:t>едеральное государственное унитарное предприятие</w:t>
      </w:r>
      <w:r>
        <w:rPr>
          <w:lang w:eastAsia="ar-SA" w:bidi="en-US"/>
        </w:rPr>
        <w:t>;</w:t>
      </w:r>
    </w:p>
    <w:p w14:paraId="6F484567" w14:textId="77777777" w:rsidR="002837A2" w:rsidRPr="00004DE1" w:rsidRDefault="002837A2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СТП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схема территориального планирования;</w:t>
      </w:r>
    </w:p>
    <w:p w14:paraId="5F0D2EB0" w14:textId="77777777" w:rsidR="002837A2" w:rsidRPr="00004DE1" w:rsidRDefault="002837A2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ООО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общество с ограниченной ответственностью;</w:t>
      </w:r>
    </w:p>
    <w:p w14:paraId="1AFBEACD" w14:textId="77777777" w:rsidR="002837A2" w:rsidRPr="00004DE1" w:rsidRDefault="002837A2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ул.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улица;</w:t>
      </w:r>
    </w:p>
    <w:p w14:paraId="4D6B6D0C" w14:textId="77777777" w:rsidR="002837A2" w:rsidRPr="00004DE1" w:rsidRDefault="002837A2" w:rsidP="002837A2">
      <w:pPr>
        <w:shd w:val="clear" w:color="auto" w:fill="FFFFFF"/>
        <w:ind w:left="284" w:firstLine="426"/>
        <w:rPr>
          <w:lang w:eastAsia="ar-SA" w:bidi="en-US"/>
        </w:rPr>
      </w:pPr>
      <w:r w:rsidRPr="00004DE1">
        <w:rPr>
          <w:lang w:eastAsia="ar-SA" w:bidi="en-US"/>
        </w:rPr>
        <w:t>чел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человек;</w:t>
      </w:r>
    </w:p>
    <w:p w14:paraId="2D435681" w14:textId="584F7D9F" w:rsidR="002837A2" w:rsidRPr="00004DE1" w:rsidRDefault="00004DE1" w:rsidP="002837A2">
      <w:pPr>
        <w:shd w:val="clear" w:color="auto" w:fill="FFFFFF"/>
        <w:ind w:firstLine="709"/>
        <w:rPr>
          <w:lang w:eastAsia="ar-SA" w:bidi="en-US"/>
        </w:rPr>
      </w:pPr>
      <w:r w:rsidRPr="00004DE1">
        <w:rPr>
          <w:lang w:eastAsia="ar-SA" w:bidi="en-US"/>
        </w:rPr>
        <w:t>с</w:t>
      </w:r>
      <w:r w:rsidR="00386857" w:rsidRPr="00004DE1">
        <w:rPr>
          <w:lang w:eastAsia="ar-SA" w:bidi="en-US"/>
        </w:rPr>
        <w:t xml:space="preserve">. </w:t>
      </w:r>
      <w:r w:rsidR="00386857" w:rsidRPr="00004DE1">
        <w:rPr>
          <w:lang w:eastAsia="ar-SA" w:bidi="en-US"/>
        </w:rPr>
        <w:tab/>
      </w:r>
      <w:r w:rsidR="00386857" w:rsidRPr="00004DE1">
        <w:rPr>
          <w:lang w:eastAsia="ar-SA" w:bidi="en-US"/>
        </w:rPr>
        <w:tab/>
      </w:r>
      <w:r w:rsidRPr="00004DE1">
        <w:rPr>
          <w:lang w:eastAsia="ar-SA" w:bidi="en-US"/>
        </w:rPr>
        <w:t>село;</w:t>
      </w:r>
    </w:p>
    <w:p w14:paraId="6796249E" w14:textId="6EE3B37B" w:rsidR="00004DE1" w:rsidRPr="00050BCD" w:rsidRDefault="00004DE1" w:rsidP="002837A2">
      <w:pPr>
        <w:shd w:val="clear" w:color="auto" w:fill="FFFFFF"/>
        <w:ind w:firstLine="709"/>
        <w:rPr>
          <w:lang w:eastAsia="ar-SA" w:bidi="en-US"/>
        </w:rPr>
      </w:pPr>
      <w:r w:rsidRPr="00004DE1">
        <w:rPr>
          <w:lang w:eastAsia="ar-SA" w:bidi="en-US"/>
        </w:rPr>
        <w:t xml:space="preserve">д. </w:t>
      </w:r>
      <w:r w:rsidRPr="00004DE1">
        <w:rPr>
          <w:lang w:eastAsia="ar-SA" w:bidi="en-US"/>
        </w:rPr>
        <w:tab/>
      </w:r>
      <w:r w:rsidRPr="00004DE1">
        <w:rPr>
          <w:lang w:eastAsia="ar-SA" w:bidi="en-US"/>
        </w:rPr>
        <w:tab/>
        <w:t>деревня.</w:t>
      </w:r>
    </w:p>
    <w:p w14:paraId="293197AC" w14:textId="77777777" w:rsidR="00CC732F" w:rsidRDefault="00CC732F" w:rsidP="002D64CD">
      <w:pPr>
        <w:pStyle w:val="a0"/>
        <w:rPr>
          <w:lang w:val="ru-RU"/>
        </w:rPr>
      </w:pPr>
    </w:p>
    <w:p w14:paraId="0BBFD782" w14:textId="77777777" w:rsidR="00E9282D" w:rsidRDefault="00E9282D" w:rsidP="00E9282D">
      <w:pPr>
        <w:pStyle w:val="a0"/>
        <w:jc w:val="right"/>
        <w:rPr>
          <w:lang w:val="ru-RU"/>
        </w:rPr>
        <w:sectPr w:rsidR="00E9282D" w:rsidSect="00552AE4">
          <w:headerReference w:type="default" r:id="rId9"/>
          <w:footerReference w:type="default" r:id="rId10"/>
          <w:pgSz w:w="11906" w:h="16838"/>
          <w:pgMar w:top="1701" w:right="851" w:bottom="1134" w:left="1701" w:header="680" w:footer="680" w:gutter="0"/>
          <w:cols w:space="708"/>
          <w:docGrid w:linePitch="360"/>
        </w:sectPr>
      </w:pPr>
    </w:p>
    <w:p w14:paraId="14AA3343" w14:textId="77777777" w:rsidR="00A11D24" w:rsidRPr="0008708B" w:rsidRDefault="00A11D24" w:rsidP="00104935">
      <w:pPr>
        <w:pStyle w:val="1"/>
        <w:numPr>
          <w:ilvl w:val="0"/>
          <w:numId w:val="3"/>
        </w:numPr>
        <w:ind w:left="0" w:firstLine="0"/>
        <w:rPr>
          <w:rFonts w:eastAsia="Times New Roman" w:cs="Times New Roman"/>
          <w:lang w:eastAsia="ar-SA" w:bidi="en-US"/>
        </w:rPr>
      </w:pPr>
      <w:bookmarkStart w:id="6" w:name="_Toc53651447"/>
      <w:bookmarkStart w:id="7" w:name="_Toc312530877"/>
      <w:bookmarkStart w:id="8" w:name="_Toc370201475"/>
      <w:r w:rsidRPr="0008708B">
        <w:lastRenderedPageBreak/>
        <w:t xml:space="preserve">Сведения </w:t>
      </w:r>
      <w:r w:rsidRPr="0008708B">
        <w:rPr>
          <w:rFonts w:eastAsia="Times New Roman" w:cs="Times New Roman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6"/>
    </w:p>
    <w:p w14:paraId="20588BBE" w14:textId="2E090EF3" w:rsidR="00A11D24" w:rsidRPr="00E8433D" w:rsidRDefault="00A11D24" w:rsidP="00A11D24">
      <w:pPr>
        <w:pStyle w:val="a0"/>
        <w:jc w:val="right"/>
        <w:rPr>
          <w:b/>
          <w:i/>
          <w:lang w:val="ru-RU"/>
        </w:rPr>
      </w:pPr>
      <w:r w:rsidRPr="00E8433D">
        <w:rPr>
          <w:b/>
          <w:i/>
          <w:lang w:val="ru-RU"/>
        </w:rPr>
        <w:t xml:space="preserve">Таблица </w:t>
      </w:r>
      <w:r>
        <w:rPr>
          <w:b/>
          <w:i/>
          <w:lang w:val="ru-RU"/>
        </w:rPr>
        <w:t>1</w:t>
      </w:r>
      <w:r w:rsidRPr="00E8433D">
        <w:rPr>
          <w:b/>
          <w:i/>
          <w:lang w:val="ru-RU"/>
        </w:rPr>
        <w:t>.1</w:t>
      </w:r>
    </w:p>
    <w:p w14:paraId="7FF5B7A2" w14:textId="677A2AB1" w:rsidR="00A11D24" w:rsidRPr="00E8433D" w:rsidRDefault="00A11D24" w:rsidP="00A11D24">
      <w:pPr>
        <w:keepNext/>
        <w:suppressAutoHyphens/>
        <w:spacing w:after="120"/>
        <w:jc w:val="center"/>
        <w:rPr>
          <w:b/>
          <w:i/>
          <w:lang w:eastAsia="ar-SA" w:bidi="en-US"/>
        </w:rPr>
      </w:pPr>
      <w:r w:rsidRPr="00E8433D">
        <w:rPr>
          <w:b/>
          <w:i/>
          <w:lang w:eastAsia="ar-SA" w:bidi="en-US"/>
        </w:rPr>
        <w:t xml:space="preserve">Сведения о планируемых для размещения на территории поселения объектах </w:t>
      </w:r>
      <w:r w:rsidRPr="00A11D24">
        <w:rPr>
          <w:b/>
          <w:i/>
          <w:lang w:eastAsia="ar-SA" w:bidi="en-US"/>
        </w:rPr>
        <w:t>местного значения поселения</w:t>
      </w:r>
    </w:p>
    <w:tbl>
      <w:tblPr>
        <w:tblStyle w:val="ad"/>
        <w:tblW w:w="5000" w:type="pct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0"/>
        <w:gridCol w:w="1219"/>
        <w:gridCol w:w="1482"/>
        <w:gridCol w:w="1384"/>
        <w:gridCol w:w="1636"/>
        <w:gridCol w:w="1800"/>
        <w:gridCol w:w="1562"/>
        <w:gridCol w:w="1233"/>
        <w:gridCol w:w="1660"/>
        <w:gridCol w:w="1657"/>
      </w:tblGrid>
      <w:tr w:rsidR="006E5B89" w:rsidRPr="00E16129" w14:paraId="2909E8F5" w14:textId="77777777" w:rsidTr="006E5B89">
        <w:trPr>
          <w:cantSplit/>
          <w:tblHeader/>
          <w:jc w:val="center"/>
        </w:trPr>
        <w:tc>
          <w:tcPr>
            <w:tcW w:w="401" w:type="pct"/>
            <w:shd w:val="clear" w:color="auto" w:fill="D9D9D9" w:themeFill="background1" w:themeFillShade="D9"/>
          </w:tcPr>
          <w:p w14:paraId="77D1E1B2" w14:textId="7777777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 xml:space="preserve">Номер </w:t>
            </w:r>
          </w:p>
          <w:p w14:paraId="1092CA39" w14:textId="49CC52F0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объекта</w:t>
            </w:r>
          </w:p>
        </w:tc>
        <w:tc>
          <w:tcPr>
            <w:tcW w:w="411" w:type="pct"/>
            <w:shd w:val="clear" w:color="auto" w:fill="D9D9D9" w:themeFill="background1" w:themeFillShade="D9"/>
          </w:tcPr>
          <w:p w14:paraId="6A64B6A9" w14:textId="7777777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Код объекта</w:t>
            </w:r>
          </w:p>
        </w:tc>
        <w:tc>
          <w:tcPr>
            <w:tcW w:w="500" w:type="pct"/>
            <w:shd w:val="clear" w:color="auto" w:fill="D9D9D9" w:themeFill="background1" w:themeFillShade="D9"/>
          </w:tcPr>
          <w:p w14:paraId="66A50F3F" w14:textId="526B4CD9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Вид</w:t>
            </w:r>
          </w:p>
          <w:p w14:paraId="34C055F3" w14:textId="6546DF84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объекта</w:t>
            </w:r>
          </w:p>
        </w:tc>
        <w:tc>
          <w:tcPr>
            <w:tcW w:w="467" w:type="pct"/>
            <w:shd w:val="clear" w:color="auto" w:fill="D9D9D9" w:themeFill="background1" w:themeFillShade="D9"/>
          </w:tcPr>
          <w:p w14:paraId="7D0C10C9" w14:textId="79700CBA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Назначение</w:t>
            </w:r>
          </w:p>
          <w:p w14:paraId="51AE1BF9" w14:textId="52ECEF4C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объекта</w:t>
            </w:r>
          </w:p>
        </w:tc>
        <w:tc>
          <w:tcPr>
            <w:tcW w:w="552" w:type="pct"/>
            <w:shd w:val="clear" w:color="auto" w:fill="D9D9D9" w:themeFill="background1" w:themeFillShade="D9"/>
          </w:tcPr>
          <w:p w14:paraId="33F6DF82" w14:textId="7777777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Наименование</w:t>
            </w:r>
          </w:p>
          <w:p w14:paraId="1F74115A" w14:textId="20E948C8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объекта</w:t>
            </w:r>
          </w:p>
        </w:tc>
        <w:tc>
          <w:tcPr>
            <w:tcW w:w="607" w:type="pct"/>
            <w:shd w:val="clear" w:color="auto" w:fill="D9D9D9" w:themeFill="background1" w:themeFillShade="D9"/>
          </w:tcPr>
          <w:p w14:paraId="08BC5292" w14:textId="7777777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 xml:space="preserve">Основные </w:t>
            </w:r>
          </w:p>
          <w:p w14:paraId="3099F03B" w14:textId="3BB86C4D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 xml:space="preserve">характеристики </w:t>
            </w:r>
          </w:p>
          <w:p w14:paraId="42CA60C5" w14:textId="1CA1DD8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объекта</w:t>
            </w:r>
          </w:p>
        </w:tc>
        <w:tc>
          <w:tcPr>
            <w:tcW w:w="527" w:type="pct"/>
            <w:shd w:val="clear" w:color="auto" w:fill="D9D9D9" w:themeFill="background1" w:themeFillShade="D9"/>
          </w:tcPr>
          <w:p w14:paraId="68EF2C72" w14:textId="5AA52AFD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Местоположение</w:t>
            </w:r>
          </w:p>
        </w:tc>
        <w:tc>
          <w:tcPr>
            <w:tcW w:w="416" w:type="pct"/>
            <w:shd w:val="clear" w:color="auto" w:fill="D9D9D9" w:themeFill="background1" w:themeFillShade="D9"/>
          </w:tcPr>
          <w:p w14:paraId="3A890B2C" w14:textId="77777777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Планируемые мероприятия по объекту</w:t>
            </w:r>
          </w:p>
        </w:tc>
        <w:tc>
          <w:tcPr>
            <w:tcW w:w="560" w:type="pct"/>
            <w:shd w:val="clear" w:color="auto" w:fill="D9D9D9" w:themeFill="background1" w:themeFillShade="D9"/>
          </w:tcPr>
          <w:p w14:paraId="287A118B" w14:textId="111AC7EF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6E5B89">
              <w:rPr>
                <w:b/>
                <w:i/>
                <w:sz w:val="22"/>
                <w:szCs w:val="22"/>
                <w:lang w:val="ru-RU"/>
              </w:rPr>
              <w:t>Функциональная зона (для объектов, не являющихся линейными объектами)</w:t>
            </w:r>
          </w:p>
        </w:tc>
        <w:tc>
          <w:tcPr>
            <w:tcW w:w="559" w:type="pct"/>
            <w:shd w:val="clear" w:color="auto" w:fill="D9D9D9" w:themeFill="background1" w:themeFillShade="D9"/>
          </w:tcPr>
          <w:p w14:paraId="367E7731" w14:textId="0FD639F4" w:rsidR="006E5B89" w:rsidRPr="00023C2D" w:rsidRDefault="006E5B89" w:rsidP="00540C08">
            <w:pPr>
              <w:pStyle w:val="a0"/>
              <w:keepNext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023C2D">
              <w:rPr>
                <w:b/>
                <w:i/>
                <w:sz w:val="22"/>
                <w:szCs w:val="22"/>
                <w:lang w:val="ru-RU"/>
              </w:rPr>
              <w:t>Характеристика зон с особыми условиями использования территории</w:t>
            </w:r>
          </w:p>
        </w:tc>
      </w:tr>
      <w:tr w:rsidR="006E5B89" w:rsidRPr="00E16129" w14:paraId="2B0D6996" w14:textId="77777777" w:rsidTr="006E5B89">
        <w:trPr>
          <w:cantSplit/>
          <w:jc w:val="center"/>
        </w:trPr>
        <w:tc>
          <w:tcPr>
            <w:tcW w:w="401" w:type="pct"/>
            <w:shd w:val="clear" w:color="auto" w:fill="D9D9D9" w:themeFill="background1" w:themeFillShade="D9"/>
          </w:tcPr>
          <w:p w14:paraId="0621E7B1" w14:textId="77777777" w:rsidR="006E5B89" w:rsidRPr="00023C2D" w:rsidRDefault="006E5B89" w:rsidP="00540C08">
            <w:pPr>
              <w:pStyle w:val="afff1"/>
              <w:numPr>
                <w:ilvl w:val="0"/>
                <w:numId w:val="2"/>
              </w:num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11" w:type="pct"/>
          </w:tcPr>
          <w:p w14:paraId="5DC22560" w14:textId="2D544277" w:rsidR="006E5B89" w:rsidRPr="00023C2D" w:rsidRDefault="006E5B89" w:rsidP="00540C08">
            <w:pPr>
              <w:jc w:val="center"/>
              <w:rPr>
                <w:sz w:val="22"/>
                <w:szCs w:val="22"/>
              </w:rPr>
            </w:pPr>
            <w:r w:rsidRPr="00AB578C">
              <w:rPr>
                <w:sz w:val="22"/>
                <w:szCs w:val="22"/>
              </w:rPr>
              <w:t>602050205</w:t>
            </w:r>
          </w:p>
        </w:tc>
        <w:tc>
          <w:tcPr>
            <w:tcW w:w="500" w:type="pct"/>
          </w:tcPr>
          <w:p w14:paraId="7C20B6ED" w14:textId="2841FDE4" w:rsidR="006E5B89" w:rsidRPr="00023C2D" w:rsidRDefault="006E5B89" w:rsidP="00540C08">
            <w:pPr>
              <w:jc w:val="center"/>
              <w:rPr>
                <w:sz w:val="22"/>
                <w:szCs w:val="22"/>
              </w:rPr>
            </w:pPr>
            <w:r w:rsidRPr="00AB578C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467" w:type="pct"/>
          </w:tcPr>
          <w:p w14:paraId="0E16A740" w14:textId="051A76C4" w:rsidR="006E5B89" w:rsidRPr="00023C2D" w:rsidRDefault="006E5B89" w:rsidP="00540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бытового обслуживания</w:t>
            </w:r>
          </w:p>
        </w:tc>
        <w:tc>
          <w:tcPr>
            <w:tcW w:w="552" w:type="pct"/>
          </w:tcPr>
          <w:p w14:paraId="161AED30" w14:textId="4F5BC819" w:rsidR="006E5B89" w:rsidRPr="00023C2D" w:rsidRDefault="006E5B89" w:rsidP="00540C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Громкоговорители</w:t>
            </w:r>
          </w:p>
        </w:tc>
        <w:tc>
          <w:tcPr>
            <w:tcW w:w="607" w:type="pct"/>
          </w:tcPr>
          <w:p w14:paraId="220A00FD" w14:textId="12642291" w:rsidR="006E5B89" w:rsidRPr="00023C2D" w:rsidRDefault="004C06E3" w:rsidP="00540C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E5B89">
              <w:rPr>
                <w:sz w:val="22"/>
                <w:szCs w:val="22"/>
              </w:rPr>
              <w:t xml:space="preserve"> ед.</w:t>
            </w:r>
          </w:p>
        </w:tc>
        <w:tc>
          <w:tcPr>
            <w:tcW w:w="527" w:type="pct"/>
          </w:tcPr>
          <w:p w14:paraId="3B7831FF" w14:textId="77777777" w:rsidR="006E5B89" w:rsidRDefault="006E5B89" w:rsidP="00540C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Талая</w:t>
            </w:r>
          </w:p>
          <w:p w14:paraId="74D4A660" w14:textId="351CA3B1" w:rsidR="006E5B89" w:rsidRPr="00023C2D" w:rsidRDefault="006E5B89" w:rsidP="00540C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16" w:type="pct"/>
          </w:tcPr>
          <w:p w14:paraId="1CFFA11F" w14:textId="2CAE9336" w:rsidR="006E5B89" w:rsidRPr="00023C2D" w:rsidRDefault="006E5B89" w:rsidP="00540C08">
            <w:pPr>
              <w:jc w:val="center"/>
              <w:rPr>
                <w:sz w:val="22"/>
                <w:szCs w:val="22"/>
              </w:rPr>
            </w:pPr>
            <w:r w:rsidRPr="00023C2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60" w:type="pct"/>
          </w:tcPr>
          <w:p w14:paraId="0B9123CA" w14:textId="5B4CEEDE" w:rsidR="009821A7" w:rsidRPr="00023C2D" w:rsidRDefault="004C06E3" w:rsidP="00540C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559" w:type="pct"/>
          </w:tcPr>
          <w:p w14:paraId="21ADFE9C" w14:textId="6DFFDB68" w:rsidR="006E5B89" w:rsidRPr="00023C2D" w:rsidRDefault="006E5B89" w:rsidP="00540C08">
            <w:pPr>
              <w:jc w:val="center"/>
              <w:rPr>
                <w:sz w:val="22"/>
                <w:szCs w:val="22"/>
              </w:rPr>
            </w:pPr>
            <w:r w:rsidRPr="00023C2D">
              <w:rPr>
                <w:sz w:val="22"/>
                <w:szCs w:val="22"/>
              </w:rPr>
              <w:t>Не устанавливается</w:t>
            </w:r>
          </w:p>
        </w:tc>
      </w:tr>
      <w:tr w:rsidR="004C06E3" w:rsidRPr="00E16129" w14:paraId="4854D142" w14:textId="77777777" w:rsidTr="006E5B89">
        <w:trPr>
          <w:cantSplit/>
          <w:jc w:val="center"/>
        </w:trPr>
        <w:tc>
          <w:tcPr>
            <w:tcW w:w="401" w:type="pct"/>
            <w:shd w:val="clear" w:color="auto" w:fill="D9D9D9" w:themeFill="background1" w:themeFillShade="D9"/>
          </w:tcPr>
          <w:p w14:paraId="47D7B478" w14:textId="77777777" w:rsidR="004C06E3" w:rsidRPr="00023C2D" w:rsidRDefault="004C06E3" w:rsidP="004C06E3">
            <w:pPr>
              <w:pStyle w:val="afff1"/>
              <w:numPr>
                <w:ilvl w:val="0"/>
                <w:numId w:val="2"/>
              </w:num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11" w:type="pct"/>
          </w:tcPr>
          <w:p w14:paraId="39334B91" w14:textId="2386FEB0" w:rsidR="004C06E3" w:rsidRPr="00AB578C" w:rsidRDefault="004C06E3" w:rsidP="004C06E3">
            <w:pPr>
              <w:jc w:val="center"/>
              <w:rPr>
                <w:sz w:val="22"/>
                <w:szCs w:val="22"/>
              </w:rPr>
            </w:pPr>
            <w:r w:rsidRPr="00AB578C">
              <w:rPr>
                <w:sz w:val="22"/>
                <w:szCs w:val="22"/>
              </w:rPr>
              <w:t>602050205</w:t>
            </w:r>
          </w:p>
        </w:tc>
        <w:tc>
          <w:tcPr>
            <w:tcW w:w="500" w:type="pct"/>
          </w:tcPr>
          <w:p w14:paraId="7FE6C9B2" w14:textId="0CE559F1" w:rsidR="004C06E3" w:rsidRPr="00AB578C" w:rsidRDefault="004C06E3" w:rsidP="004C06E3">
            <w:pPr>
              <w:jc w:val="center"/>
              <w:rPr>
                <w:sz w:val="22"/>
                <w:szCs w:val="22"/>
              </w:rPr>
            </w:pPr>
            <w:r w:rsidRPr="00AB578C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467" w:type="pct"/>
          </w:tcPr>
          <w:p w14:paraId="53D4B191" w14:textId="55B82846" w:rsidR="004C06E3" w:rsidRDefault="004C06E3" w:rsidP="004C0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бытового обслуживания</w:t>
            </w:r>
          </w:p>
        </w:tc>
        <w:tc>
          <w:tcPr>
            <w:tcW w:w="552" w:type="pct"/>
          </w:tcPr>
          <w:p w14:paraId="21ACE3EA" w14:textId="14EDE857" w:rsidR="004C06E3" w:rsidRDefault="004C06E3" w:rsidP="004C06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Громкоговорители</w:t>
            </w:r>
          </w:p>
        </w:tc>
        <w:tc>
          <w:tcPr>
            <w:tcW w:w="607" w:type="pct"/>
          </w:tcPr>
          <w:p w14:paraId="00B0527E" w14:textId="508FBB98" w:rsidR="004C06E3" w:rsidRDefault="004C06E3" w:rsidP="004C06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ед.</w:t>
            </w:r>
          </w:p>
        </w:tc>
        <w:tc>
          <w:tcPr>
            <w:tcW w:w="527" w:type="pct"/>
          </w:tcPr>
          <w:p w14:paraId="07594E05" w14:textId="6631687B" w:rsidR="004C06E3" w:rsidRDefault="004C06E3" w:rsidP="004C06E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Георгиевка</w:t>
            </w:r>
          </w:p>
        </w:tc>
        <w:tc>
          <w:tcPr>
            <w:tcW w:w="416" w:type="pct"/>
          </w:tcPr>
          <w:p w14:paraId="0812C9AC" w14:textId="108224C2" w:rsidR="004C06E3" w:rsidRPr="00023C2D" w:rsidRDefault="004C06E3" w:rsidP="004C06E3">
            <w:pPr>
              <w:jc w:val="center"/>
              <w:rPr>
                <w:sz w:val="22"/>
                <w:szCs w:val="22"/>
              </w:rPr>
            </w:pPr>
            <w:r w:rsidRPr="00023C2D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60" w:type="pct"/>
          </w:tcPr>
          <w:p w14:paraId="53CF7EC6" w14:textId="1EC5C5FA" w:rsidR="004C06E3" w:rsidRDefault="004C06E3" w:rsidP="001B1F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Зона </w:t>
            </w:r>
            <w:r w:rsidR="001B1FA7">
              <w:rPr>
                <w:sz w:val="22"/>
                <w:szCs w:val="22"/>
              </w:rPr>
              <w:t>инженерной инфраструктуры</w:t>
            </w:r>
          </w:p>
        </w:tc>
        <w:tc>
          <w:tcPr>
            <w:tcW w:w="559" w:type="pct"/>
          </w:tcPr>
          <w:p w14:paraId="5A3F455C" w14:textId="34985E9F" w:rsidR="004C06E3" w:rsidRPr="00023C2D" w:rsidRDefault="004C06E3" w:rsidP="004C06E3">
            <w:pPr>
              <w:jc w:val="center"/>
              <w:rPr>
                <w:sz w:val="22"/>
                <w:szCs w:val="22"/>
              </w:rPr>
            </w:pPr>
            <w:r w:rsidRPr="00023C2D">
              <w:rPr>
                <w:sz w:val="22"/>
                <w:szCs w:val="22"/>
              </w:rPr>
              <w:t>Не устанавливается</w:t>
            </w:r>
          </w:p>
        </w:tc>
      </w:tr>
    </w:tbl>
    <w:p w14:paraId="06FB403A" w14:textId="77777777" w:rsidR="00BB1977" w:rsidRDefault="00BB1977" w:rsidP="00104935">
      <w:pPr>
        <w:pStyle w:val="1"/>
        <w:numPr>
          <w:ilvl w:val="0"/>
          <w:numId w:val="3"/>
        </w:numPr>
        <w:ind w:left="0" w:firstLine="0"/>
        <w:rPr>
          <w:rFonts w:eastAsia="Times New Roman" w:cs="Times New Roman"/>
          <w:lang w:eastAsia="ar-SA" w:bidi="en-US"/>
        </w:rPr>
        <w:sectPr w:rsidR="00BB1977" w:rsidSect="00552AE4">
          <w:headerReference w:type="default" r:id="rId11"/>
          <w:footerReference w:type="default" r:id="rId12"/>
          <w:pgSz w:w="16838" w:h="11906" w:orient="landscape"/>
          <w:pgMar w:top="1701" w:right="851" w:bottom="851" w:left="1134" w:header="680" w:footer="680" w:gutter="0"/>
          <w:cols w:space="708"/>
          <w:docGrid w:linePitch="360"/>
        </w:sectPr>
      </w:pPr>
    </w:p>
    <w:p w14:paraId="343CECBC" w14:textId="4D478A96" w:rsidR="00A11D24" w:rsidRDefault="00A44289" w:rsidP="00104935">
      <w:pPr>
        <w:pStyle w:val="1"/>
        <w:numPr>
          <w:ilvl w:val="0"/>
          <w:numId w:val="3"/>
        </w:numPr>
        <w:ind w:left="0" w:firstLine="0"/>
        <w:rPr>
          <w:rFonts w:eastAsia="Times New Roman" w:cs="Times New Roman"/>
          <w:lang w:eastAsia="ar-SA" w:bidi="en-US"/>
        </w:rPr>
      </w:pPr>
      <w:bookmarkStart w:id="9" w:name="_Toc53651448"/>
      <w:r>
        <w:rPr>
          <w:rFonts w:eastAsia="Times New Roman" w:cs="Times New Roman"/>
          <w:lang w:eastAsia="ar-SA" w:bidi="en-US"/>
        </w:rPr>
        <w:lastRenderedPageBreak/>
        <w:t>П</w:t>
      </w:r>
      <w:r w:rsidR="00A11D24" w:rsidRPr="0021691A">
        <w:rPr>
          <w:rFonts w:eastAsia="Times New Roman" w:cs="Times New Roman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9"/>
    </w:p>
    <w:p w14:paraId="10AB581A" w14:textId="77777777" w:rsidR="00A44289" w:rsidRPr="005255C0" w:rsidRDefault="00A44289" w:rsidP="00A44289">
      <w:pPr>
        <w:pStyle w:val="a0"/>
        <w:rPr>
          <w:lang w:val="ru-RU"/>
        </w:rPr>
      </w:pPr>
      <w:r w:rsidRPr="005255C0">
        <w:rPr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85F8982" w14:textId="783BA3EF" w:rsidR="00A44289" w:rsidRDefault="00A44289" w:rsidP="00A44289">
      <w:pPr>
        <w:pStyle w:val="a0"/>
        <w:rPr>
          <w:lang w:val="ru-RU"/>
        </w:rPr>
      </w:pPr>
      <w:r w:rsidRPr="00B57619">
        <w:rPr>
          <w:lang w:val="ru-RU"/>
        </w:rPr>
        <w:t xml:space="preserve">В настоящее время территория </w:t>
      </w:r>
      <w:proofErr w:type="spellStart"/>
      <w:r w:rsidR="001F3096">
        <w:rPr>
          <w:lang w:val="ru-RU"/>
        </w:rPr>
        <w:t>Тальского</w:t>
      </w:r>
      <w:proofErr w:type="spellEnd"/>
      <w:r w:rsidR="00BD2681" w:rsidRPr="00BD2681">
        <w:rPr>
          <w:lang w:val="ru-RU"/>
        </w:rPr>
        <w:t xml:space="preserve"> муниципального образования </w:t>
      </w:r>
      <w:r w:rsidRPr="00B57619">
        <w:rPr>
          <w:lang w:val="ru-RU"/>
        </w:rPr>
        <w:t>по функциональном</w:t>
      </w:r>
      <w:r w:rsidR="006409F1">
        <w:rPr>
          <w:lang w:val="ru-RU"/>
        </w:rPr>
        <w:t>у использованию делится на зоны:</w:t>
      </w:r>
    </w:p>
    <w:p w14:paraId="242AEC36" w14:textId="796A8598" w:rsidR="00A44289" w:rsidRPr="00B57619" w:rsidRDefault="00A44289" w:rsidP="009D31FF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t>Жилые зоны</w:t>
      </w:r>
      <w:r w:rsidRPr="00B57619">
        <w:rPr>
          <w:lang w:val="ru-RU"/>
        </w:rPr>
        <w:t xml:space="preserve"> предусмотрены в целях создания для населения удобной, здоровой и безопасной среды проживания.</w:t>
      </w:r>
    </w:p>
    <w:p w14:paraId="1DB49EFF" w14:textId="4D98D373" w:rsidR="00A44289" w:rsidRDefault="00A44289" w:rsidP="00A44289">
      <w:pPr>
        <w:pStyle w:val="a0"/>
        <w:rPr>
          <w:lang w:val="ru-RU"/>
        </w:rPr>
      </w:pPr>
      <w:r w:rsidRPr="00B57619">
        <w:rPr>
          <w:lang w:val="ru-RU"/>
        </w:rPr>
        <w:t xml:space="preserve">Территория жилой зоны предназначена для застройки жилыми зданиями, а также объектами культурно-бытового и иного назначения. </w:t>
      </w:r>
    </w:p>
    <w:p w14:paraId="04C22CB7" w14:textId="456FCC7F" w:rsidR="00A44289" w:rsidRPr="00A44289" w:rsidRDefault="007C1138" w:rsidP="00B50716">
      <w:pPr>
        <w:pStyle w:val="a0"/>
        <w:rPr>
          <w:lang w:val="ru-RU"/>
        </w:rPr>
      </w:pPr>
      <w:r>
        <w:rPr>
          <w:lang w:val="ru-RU"/>
        </w:rPr>
        <w:t>Согласно</w:t>
      </w:r>
      <w:r w:rsidR="00A44289">
        <w:rPr>
          <w:lang w:val="ru-RU"/>
        </w:rPr>
        <w:t xml:space="preserve"> НГП </w:t>
      </w:r>
      <w:proofErr w:type="spellStart"/>
      <w:r w:rsidR="001F3096">
        <w:rPr>
          <w:lang w:val="ru-RU"/>
        </w:rPr>
        <w:t>Тальского</w:t>
      </w:r>
      <w:proofErr w:type="spellEnd"/>
      <w:r w:rsidR="00BD2681" w:rsidRPr="00BD2681">
        <w:rPr>
          <w:lang w:val="ru-RU"/>
        </w:rPr>
        <w:t xml:space="preserve"> муниципального образования </w:t>
      </w:r>
      <w:r w:rsidR="00B50716">
        <w:rPr>
          <w:lang w:val="ru-RU"/>
        </w:rPr>
        <w:t>в</w:t>
      </w:r>
      <w:r w:rsidR="00A44289" w:rsidRPr="00A44289">
        <w:rPr>
          <w:lang w:val="ru-RU"/>
        </w:rPr>
        <w:t xml:space="preserve"> жилых зонах допускается размещать </w:t>
      </w:r>
      <w:r w:rsidR="00A44289">
        <w:rPr>
          <w:lang w:val="ru-RU"/>
        </w:rPr>
        <w:t>объектов нежилого назначения:</w:t>
      </w:r>
    </w:p>
    <w:p w14:paraId="11B867B3" w14:textId="581A2AAC" w:rsidR="00A44289" w:rsidRPr="00A44289" w:rsidRDefault="00A44289" w:rsidP="00104935">
      <w:pPr>
        <w:pStyle w:val="a0"/>
        <w:numPr>
          <w:ilvl w:val="0"/>
          <w:numId w:val="5"/>
        </w:numPr>
        <w:rPr>
          <w:lang w:val="ru-RU"/>
        </w:rPr>
      </w:pPr>
      <w:r w:rsidRPr="00A44289">
        <w:rPr>
          <w:lang w:val="ru-RU"/>
        </w:rPr>
        <w:t xml:space="preserve">объекты социального и культурно-бытового обслуживания населения (отдельно стоящие, встроенные или пристроенные), объекты здравоохранения, дошкольного, начального общего и среднего (полного) образования, гаражи и автостоянки для легковых автомобилей, принадлежащих гражданам, культовые объекты; </w:t>
      </w:r>
    </w:p>
    <w:p w14:paraId="6A6F03B5" w14:textId="07F2FB6D" w:rsidR="00A44289" w:rsidRDefault="00A44289" w:rsidP="00104935">
      <w:pPr>
        <w:pStyle w:val="a0"/>
        <w:numPr>
          <w:ilvl w:val="0"/>
          <w:numId w:val="5"/>
        </w:numPr>
        <w:rPr>
          <w:lang w:val="ru-RU"/>
        </w:rPr>
      </w:pPr>
      <w:r w:rsidRPr="00A44289">
        <w:rPr>
          <w:lang w:val="ru-RU"/>
        </w:rPr>
        <w:t xml:space="preserve">отдельные объекты общественно-делового и коммунального назначения с площадью участка, как правило, не более 0,5 га, а также мини-производства, не оказывающие негативного воздействия на окружающую среду за пределами установленных границ участков данных объектов (размер санитарно-защитной зоны для объектов, не являющихся источником загрязнения окружающей среды, должен быть не менее 25 м). </w:t>
      </w:r>
    </w:p>
    <w:p w14:paraId="42617BF2" w14:textId="75703BE4" w:rsidR="006842F0" w:rsidRPr="00F94D82" w:rsidRDefault="00D27016" w:rsidP="006842F0">
      <w:pPr>
        <w:pStyle w:val="a0"/>
        <w:ind w:left="720" w:firstLine="0"/>
        <w:rPr>
          <w:lang w:val="ru-RU"/>
        </w:rPr>
      </w:pPr>
      <w:r w:rsidRPr="00F94D82">
        <w:rPr>
          <w:lang w:val="ru-RU"/>
        </w:rPr>
        <w:t>Жилая зона</w:t>
      </w:r>
      <w:r w:rsidR="006842F0" w:rsidRPr="00F94D82">
        <w:rPr>
          <w:lang w:val="ru-RU"/>
        </w:rPr>
        <w:t xml:space="preserve"> </w:t>
      </w:r>
      <w:proofErr w:type="spellStart"/>
      <w:r w:rsidR="001F3096" w:rsidRPr="00F94D82">
        <w:rPr>
          <w:lang w:val="ru-RU"/>
        </w:rPr>
        <w:t>Тальского</w:t>
      </w:r>
      <w:proofErr w:type="spellEnd"/>
      <w:r w:rsidR="00BD2681" w:rsidRPr="00F94D82">
        <w:rPr>
          <w:lang w:val="ru-RU"/>
        </w:rPr>
        <w:t xml:space="preserve"> муниципального образования </w:t>
      </w:r>
      <w:r w:rsidR="006842F0" w:rsidRPr="00F94D82">
        <w:rPr>
          <w:lang w:val="ru-RU"/>
        </w:rPr>
        <w:t>включа</w:t>
      </w:r>
      <w:r w:rsidRPr="00F94D82">
        <w:rPr>
          <w:lang w:val="ru-RU"/>
        </w:rPr>
        <w:t>ет</w:t>
      </w:r>
      <w:r w:rsidR="006842F0" w:rsidRPr="00F94D82">
        <w:rPr>
          <w:lang w:val="ru-RU"/>
        </w:rPr>
        <w:t xml:space="preserve"> в себя:</w:t>
      </w:r>
    </w:p>
    <w:p w14:paraId="4B56A3EF" w14:textId="42BA9CDF" w:rsidR="00D27016" w:rsidRPr="00F94D82" w:rsidRDefault="00F94D82" w:rsidP="00D27016">
      <w:pPr>
        <w:pStyle w:val="a0"/>
        <w:numPr>
          <w:ilvl w:val="0"/>
          <w:numId w:val="6"/>
        </w:numPr>
        <w:rPr>
          <w:lang w:val="ru-RU"/>
        </w:rPr>
      </w:pPr>
      <w:r>
        <w:rPr>
          <w:lang w:val="ru-RU"/>
        </w:rPr>
        <w:t>зону</w:t>
      </w:r>
      <w:r w:rsidR="00D27016" w:rsidRPr="00F94D82">
        <w:rPr>
          <w:lang w:val="ru-RU"/>
        </w:rPr>
        <w:t xml:space="preserve"> застройки индивидуальными жилыми домами</w:t>
      </w:r>
      <w:r w:rsidRPr="00F94D82">
        <w:rPr>
          <w:lang w:val="ru-RU"/>
        </w:rPr>
        <w:t>.</w:t>
      </w:r>
    </w:p>
    <w:p w14:paraId="091E8FC1" w14:textId="018BBAE7" w:rsidR="00A44289" w:rsidRDefault="00A44289" w:rsidP="006409F1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t>Общественно-деловые зоны</w:t>
      </w:r>
      <w:r w:rsidRPr="00B57619">
        <w:rPr>
          <w:lang w:val="ru-RU"/>
        </w:rPr>
        <w:t xml:space="preserve">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иных объектов, связанных с обеспечением жизнедеятельности граждан.</w:t>
      </w:r>
    </w:p>
    <w:p w14:paraId="688DE052" w14:textId="5C92CD50" w:rsidR="009D31FF" w:rsidRPr="00D27016" w:rsidRDefault="009D31FF" w:rsidP="009D31FF">
      <w:pPr>
        <w:pStyle w:val="a0"/>
        <w:rPr>
          <w:lang w:val="ru-RU"/>
        </w:rPr>
      </w:pPr>
      <w:r w:rsidRPr="00D27016">
        <w:rPr>
          <w:lang w:val="ru-RU"/>
        </w:rPr>
        <w:t xml:space="preserve">Общественно-деловые зоны в </w:t>
      </w:r>
      <w:proofErr w:type="spellStart"/>
      <w:r w:rsidR="001F3096">
        <w:rPr>
          <w:lang w:val="ru-RU"/>
        </w:rPr>
        <w:t>Тальском</w:t>
      </w:r>
      <w:proofErr w:type="spellEnd"/>
      <w:r w:rsidR="00BD2681">
        <w:rPr>
          <w:lang w:val="ru-RU"/>
        </w:rPr>
        <w:t xml:space="preserve"> муниципальном образовании</w:t>
      </w:r>
      <w:r w:rsidR="00E16129" w:rsidRPr="00E16129">
        <w:rPr>
          <w:lang w:val="ru-RU"/>
        </w:rPr>
        <w:t xml:space="preserve"> </w:t>
      </w:r>
      <w:r w:rsidRPr="00D27016">
        <w:rPr>
          <w:lang w:val="ru-RU"/>
        </w:rPr>
        <w:t>подразделяются на:</w:t>
      </w:r>
    </w:p>
    <w:p w14:paraId="428348C7" w14:textId="61B48002" w:rsidR="009D31FF" w:rsidRPr="00F94D82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многофункциональную общественно-деловую зону;</w:t>
      </w:r>
    </w:p>
    <w:p w14:paraId="2DBA5DFD" w14:textId="60FE7E36" w:rsidR="009D31FF" w:rsidRPr="00F94D82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зону специализированной общественной застройки.</w:t>
      </w:r>
    </w:p>
    <w:p w14:paraId="596CF730" w14:textId="29D6BD16" w:rsidR="004A6020" w:rsidRPr="00407A30" w:rsidRDefault="00A44289" w:rsidP="004A6020">
      <w:pPr>
        <w:pStyle w:val="a0"/>
        <w:spacing w:before="120"/>
        <w:rPr>
          <w:lang w:val="ru-RU"/>
        </w:rPr>
      </w:pPr>
      <w:r>
        <w:rPr>
          <w:i/>
          <w:u w:val="single"/>
          <w:lang w:val="ru-RU"/>
        </w:rPr>
        <w:t>Производственная зона</w:t>
      </w:r>
      <w:r w:rsidRPr="00B57619">
        <w:rPr>
          <w:i/>
          <w:u w:val="single"/>
          <w:lang w:val="ru-RU"/>
        </w:rPr>
        <w:t>, зон</w:t>
      </w:r>
      <w:r>
        <w:rPr>
          <w:i/>
          <w:u w:val="single"/>
          <w:lang w:val="ru-RU"/>
        </w:rPr>
        <w:t>а</w:t>
      </w:r>
      <w:r w:rsidRPr="00B57619">
        <w:rPr>
          <w:i/>
          <w:u w:val="single"/>
          <w:lang w:val="ru-RU"/>
        </w:rPr>
        <w:t xml:space="preserve"> инженерной и транспортной инфраструктур</w:t>
      </w:r>
      <w:r w:rsidRPr="009D31FF">
        <w:rPr>
          <w:lang w:val="ru-RU"/>
        </w:rPr>
        <w:t xml:space="preserve"> </w:t>
      </w:r>
      <w:r w:rsidR="009D31FF">
        <w:rPr>
          <w:lang w:val="ru-RU"/>
        </w:rPr>
        <w:t>–</w:t>
      </w:r>
      <w:r>
        <w:rPr>
          <w:lang w:val="ru-RU"/>
        </w:rPr>
        <w:t xml:space="preserve"> предназначена</w:t>
      </w:r>
      <w:r w:rsidRPr="00B57619">
        <w:rPr>
          <w:lang w:val="ru-RU"/>
        </w:rPr>
        <w:t xml:space="preserve"> для размещения промышленных, коммунальных и складских объектов, объектов инженерной и транспортной инфраструктур с соответствующ</w:t>
      </w:r>
      <w:r>
        <w:rPr>
          <w:lang w:val="ru-RU"/>
        </w:rPr>
        <w:t>ими санитарно-</w:t>
      </w:r>
      <w:r w:rsidRPr="00407A30">
        <w:rPr>
          <w:lang w:val="ru-RU"/>
        </w:rPr>
        <w:t>защитными зонами</w:t>
      </w:r>
      <w:r w:rsidR="004A6020" w:rsidRPr="00407A30">
        <w:rPr>
          <w:lang w:val="ru-RU"/>
        </w:rPr>
        <w:t xml:space="preserve">. </w:t>
      </w:r>
      <w:r w:rsidR="00016CD7" w:rsidRPr="00407A30">
        <w:rPr>
          <w:lang w:val="ru-RU"/>
        </w:rPr>
        <w:t xml:space="preserve">В </w:t>
      </w:r>
      <w:proofErr w:type="spellStart"/>
      <w:r w:rsidR="001F3096">
        <w:rPr>
          <w:lang w:val="ru-RU"/>
        </w:rPr>
        <w:t>Тальском</w:t>
      </w:r>
      <w:proofErr w:type="spellEnd"/>
      <w:r w:rsidR="005A396C">
        <w:rPr>
          <w:lang w:val="ru-RU"/>
        </w:rPr>
        <w:t xml:space="preserve"> муниципальном образовании</w:t>
      </w:r>
      <w:r w:rsidR="005A396C" w:rsidRPr="00E16129">
        <w:rPr>
          <w:lang w:val="ru-RU"/>
        </w:rPr>
        <w:t xml:space="preserve"> </w:t>
      </w:r>
      <w:r w:rsidR="004A6020" w:rsidRPr="00407A30">
        <w:rPr>
          <w:lang w:val="ru-RU"/>
        </w:rPr>
        <w:t>данные зоны включают в себя:</w:t>
      </w:r>
    </w:p>
    <w:p w14:paraId="59C3304C" w14:textId="55E2B80E" w:rsidR="00B836BF" w:rsidRPr="00F94D82" w:rsidRDefault="009D31FF" w:rsidP="00F94D82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производственную зону;</w:t>
      </w:r>
    </w:p>
    <w:p w14:paraId="65E14EA6" w14:textId="5BBC46D7" w:rsidR="009D31FF" w:rsidRPr="00F94D82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зону инженерной инфрастру</w:t>
      </w:r>
      <w:r w:rsidR="00D27016" w:rsidRPr="00F94D82">
        <w:rPr>
          <w:lang w:val="ru-RU"/>
        </w:rPr>
        <w:t>ктуры;</w:t>
      </w:r>
    </w:p>
    <w:p w14:paraId="60F687F6" w14:textId="217CA6D5" w:rsidR="00D27016" w:rsidRPr="00F94D82" w:rsidRDefault="00D27016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зон</w:t>
      </w:r>
      <w:r w:rsidR="00407A30" w:rsidRPr="00F94D82">
        <w:rPr>
          <w:lang w:val="ru-RU"/>
        </w:rPr>
        <w:t>у транспортной инфраструктуры.</w:t>
      </w:r>
    </w:p>
    <w:p w14:paraId="6B881B8E" w14:textId="118AB34B" w:rsidR="00A44289" w:rsidRPr="00F94D82" w:rsidRDefault="00A44289" w:rsidP="009D31FF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t>Зонами сельскохозяйственного использования</w:t>
      </w:r>
      <w:r w:rsidRPr="00B57619">
        <w:rPr>
          <w:lang w:val="ru-RU"/>
        </w:rPr>
        <w:t xml:space="preserve"> признаются земли за границей населенного пункта, предоставленные для нужд сельского хозяйства, а также предназначенные </w:t>
      </w:r>
      <w:r w:rsidRPr="00B57619">
        <w:rPr>
          <w:lang w:val="ru-RU"/>
        </w:rPr>
        <w:lastRenderedPageBreak/>
        <w:t xml:space="preserve">для этих целей. </w:t>
      </w:r>
      <w:r>
        <w:rPr>
          <w:lang w:val="ru-RU"/>
        </w:rPr>
        <w:t>В состав зон сельскохозяйственного использования</w:t>
      </w:r>
      <w:r w:rsidR="004A6020" w:rsidRPr="004A6020">
        <w:rPr>
          <w:lang w:val="ru-RU"/>
        </w:rPr>
        <w:t xml:space="preserve"> </w:t>
      </w:r>
      <w:proofErr w:type="spellStart"/>
      <w:r w:rsidR="001F3096">
        <w:rPr>
          <w:lang w:val="ru-RU"/>
        </w:rPr>
        <w:t>Тальского</w:t>
      </w:r>
      <w:proofErr w:type="spellEnd"/>
      <w:r w:rsidR="005A396C" w:rsidRPr="00BD2681">
        <w:rPr>
          <w:lang w:val="ru-RU"/>
        </w:rPr>
        <w:t xml:space="preserve"> муниципального </w:t>
      </w:r>
      <w:r w:rsidR="005A396C" w:rsidRPr="00F94D82">
        <w:rPr>
          <w:lang w:val="ru-RU"/>
        </w:rPr>
        <w:t xml:space="preserve">образования </w:t>
      </w:r>
      <w:r w:rsidRPr="00F94D82">
        <w:rPr>
          <w:lang w:val="ru-RU"/>
        </w:rPr>
        <w:t xml:space="preserve">входят: </w:t>
      </w:r>
    </w:p>
    <w:p w14:paraId="1081CCED" w14:textId="68251510" w:rsidR="007C1856" w:rsidRPr="0016516C" w:rsidRDefault="007C1856" w:rsidP="00104935">
      <w:pPr>
        <w:pStyle w:val="a0"/>
        <w:numPr>
          <w:ilvl w:val="0"/>
          <w:numId w:val="6"/>
        </w:numPr>
        <w:rPr>
          <w:lang w:val="ru-RU"/>
        </w:rPr>
      </w:pPr>
      <w:r w:rsidRPr="0016516C">
        <w:rPr>
          <w:lang w:val="ru-RU"/>
        </w:rPr>
        <w:t>зона сельскохозяйственных угодий;</w:t>
      </w:r>
    </w:p>
    <w:p w14:paraId="7CF5D7F7" w14:textId="6D6691BB" w:rsidR="0055741D" w:rsidRPr="00F94D82" w:rsidRDefault="009D31FF" w:rsidP="00F94D82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п</w:t>
      </w:r>
      <w:r w:rsidR="00A44289" w:rsidRPr="00F94D82">
        <w:rPr>
          <w:lang w:val="ru-RU"/>
        </w:rPr>
        <w:t>роизводственная зона с</w:t>
      </w:r>
      <w:r w:rsidR="0055741D" w:rsidRPr="00F94D82">
        <w:rPr>
          <w:lang w:val="ru-RU"/>
        </w:rPr>
        <w:t>ельскохозяйственных предприятий;</w:t>
      </w:r>
    </w:p>
    <w:p w14:paraId="30756083" w14:textId="77777777" w:rsidR="004A6020" w:rsidRDefault="00A44289" w:rsidP="009D31FF">
      <w:pPr>
        <w:pStyle w:val="a0"/>
        <w:spacing w:before="120"/>
        <w:rPr>
          <w:lang w:val="ru-RU"/>
        </w:rPr>
      </w:pPr>
      <w:r w:rsidRPr="00B57619">
        <w:rPr>
          <w:i/>
          <w:u w:val="single"/>
          <w:lang w:val="ru-RU"/>
        </w:rPr>
        <w:t>Зон</w:t>
      </w:r>
      <w:r>
        <w:rPr>
          <w:i/>
          <w:u w:val="single"/>
          <w:lang w:val="ru-RU"/>
        </w:rPr>
        <w:t>а</w:t>
      </w:r>
      <w:r w:rsidRPr="00B57619">
        <w:rPr>
          <w:i/>
          <w:u w:val="single"/>
          <w:lang w:val="ru-RU"/>
        </w:rPr>
        <w:t xml:space="preserve"> рекреационного назначения </w:t>
      </w:r>
      <w:r>
        <w:rPr>
          <w:lang w:val="ru-RU"/>
        </w:rPr>
        <w:t>предназначае</w:t>
      </w:r>
      <w:r w:rsidRPr="00B57619">
        <w:rPr>
          <w:lang w:val="ru-RU"/>
        </w:rPr>
        <w:t>тся для организации мест отдыха населения. В состав зон рекреационного назначения входит зона в границах территорий, занятая городскими лесами, скверами, парками, городскими садами, прудами, озерами, водохранилищами, пляжами, также в границах иных территорий, используемых и предназначенная для отдыха, туризма, занятий физической культурой и спортом</w:t>
      </w:r>
    </w:p>
    <w:p w14:paraId="18E84F1B" w14:textId="3BB5ECCA" w:rsidR="00A44289" w:rsidRPr="00F94D82" w:rsidRDefault="004A6020" w:rsidP="004A6020">
      <w:pPr>
        <w:pStyle w:val="a0"/>
        <w:rPr>
          <w:i/>
          <w:u w:val="single"/>
          <w:lang w:val="ru-RU"/>
        </w:rPr>
      </w:pPr>
      <w:r w:rsidRPr="00407A30">
        <w:rPr>
          <w:u w:val="single"/>
          <w:lang w:val="ru-RU"/>
        </w:rPr>
        <w:t xml:space="preserve">В состав зон рекреационного назначения </w:t>
      </w:r>
      <w:proofErr w:type="spellStart"/>
      <w:r w:rsidR="001F3096">
        <w:rPr>
          <w:lang w:val="ru-RU"/>
        </w:rPr>
        <w:t>Тальского</w:t>
      </w:r>
      <w:proofErr w:type="spellEnd"/>
      <w:r w:rsidR="005A396C" w:rsidRPr="00BD2681">
        <w:rPr>
          <w:lang w:val="ru-RU"/>
        </w:rPr>
        <w:t xml:space="preserve"> муниципального образования </w:t>
      </w:r>
      <w:r w:rsidRPr="00F94D82">
        <w:rPr>
          <w:u w:val="single"/>
          <w:lang w:val="ru-RU"/>
        </w:rPr>
        <w:t>входят</w:t>
      </w:r>
      <w:r w:rsidR="00A44289" w:rsidRPr="00F94D82">
        <w:rPr>
          <w:u w:val="single"/>
          <w:lang w:val="ru-RU"/>
        </w:rPr>
        <w:t>:</w:t>
      </w:r>
    </w:p>
    <w:p w14:paraId="232F8B9D" w14:textId="53AD273D" w:rsidR="00A44289" w:rsidRPr="00F94D82" w:rsidRDefault="009D31FF" w:rsidP="00F94D82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</w:t>
      </w:r>
      <w:r w:rsidR="00A44289" w:rsidRPr="00F94D82">
        <w:rPr>
          <w:lang w:val="ru-RU"/>
        </w:rPr>
        <w:t>она озелененных территорий общего пользования</w:t>
      </w:r>
      <w:r w:rsidR="00F94D82" w:rsidRPr="00F94D82">
        <w:rPr>
          <w:lang w:val="ru-RU"/>
        </w:rPr>
        <w:t xml:space="preserve"> (лесопарки, парки, сады, скверы, бульвары, городские леса)</w:t>
      </w:r>
      <w:r w:rsidR="00A44289" w:rsidRPr="00F94D82">
        <w:rPr>
          <w:lang w:val="ru-RU"/>
        </w:rPr>
        <w:t>;</w:t>
      </w:r>
    </w:p>
    <w:p w14:paraId="15311DB1" w14:textId="184CBA63" w:rsidR="00407A30" w:rsidRPr="00F94D82" w:rsidRDefault="00407A30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зона лесов.</w:t>
      </w:r>
    </w:p>
    <w:p w14:paraId="47E3FC3C" w14:textId="77777777" w:rsidR="00A44289" w:rsidRPr="00B57619" w:rsidRDefault="00A44289" w:rsidP="00A44289">
      <w:pPr>
        <w:pStyle w:val="a0"/>
        <w:rPr>
          <w:lang w:val="ru-RU"/>
        </w:rPr>
      </w:pPr>
      <w:r w:rsidRPr="00B57619">
        <w:rPr>
          <w:lang w:val="ru-RU"/>
        </w:rPr>
        <w:t>На территории зоны рекреационного назначения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рекреационного, оздоровительного и природоохранного назначения.</w:t>
      </w:r>
    </w:p>
    <w:p w14:paraId="770B35E2" w14:textId="2646618D" w:rsidR="00A44289" w:rsidRPr="00F94D82" w:rsidRDefault="00A44289" w:rsidP="009D31FF">
      <w:pPr>
        <w:pStyle w:val="a0"/>
        <w:spacing w:before="120"/>
        <w:rPr>
          <w:lang w:val="ru-RU"/>
        </w:rPr>
      </w:pPr>
      <w:r w:rsidRPr="00F94D82">
        <w:rPr>
          <w:i/>
          <w:u w:val="single"/>
          <w:lang w:val="ru-RU"/>
        </w:rPr>
        <w:t>Зона специального назначения</w:t>
      </w:r>
      <w:r w:rsidRPr="00F94D82">
        <w:rPr>
          <w:lang w:val="ru-RU"/>
        </w:rPr>
        <w:t xml:space="preserve"> предназначена для размещения кладбищ и иных объектов, использование которых несовместимо с видами использования других территориальных зон. В состав </w:t>
      </w:r>
      <w:r w:rsidR="004A6020" w:rsidRPr="00F94D82">
        <w:rPr>
          <w:lang w:val="ru-RU"/>
        </w:rPr>
        <w:t xml:space="preserve">зон специального назначения </w:t>
      </w:r>
      <w:proofErr w:type="spellStart"/>
      <w:r w:rsidR="001F3096" w:rsidRPr="00F94D82">
        <w:rPr>
          <w:lang w:val="ru-RU"/>
        </w:rPr>
        <w:t>Тальского</w:t>
      </w:r>
      <w:proofErr w:type="spellEnd"/>
      <w:r w:rsidR="005A396C" w:rsidRPr="00F94D82">
        <w:rPr>
          <w:lang w:val="ru-RU"/>
        </w:rPr>
        <w:t xml:space="preserve"> муниципального образования </w:t>
      </w:r>
      <w:r w:rsidRPr="00F94D82">
        <w:rPr>
          <w:lang w:val="ru-RU"/>
        </w:rPr>
        <w:t>вход</w:t>
      </w:r>
      <w:r w:rsidR="004A6020" w:rsidRPr="00F94D82">
        <w:rPr>
          <w:lang w:val="ru-RU"/>
        </w:rPr>
        <w:t>я</w:t>
      </w:r>
      <w:r w:rsidRPr="00F94D82">
        <w:rPr>
          <w:lang w:val="ru-RU"/>
        </w:rPr>
        <w:t>т:</w:t>
      </w:r>
    </w:p>
    <w:p w14:paraId="041F1EDC" w14:textId="45C56F59" w:rsidR="00A44289" w:rsidRPr="00F94D82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F94D82">
        <w:rPr>
          <w:lang w:val="ru-RU"/>
        </w:rPr>
        <w:t>з</w:t>
      </w:r>
      <w:r w:rsidR="00A44289" w:rsidRPr="00F94D82">
        <w:rPr>
          <w:lang w:val="ru-RU"/>
        </w:rPr>
        <w:t>она кладбищ;</w:t>
      </w:r>
    </w:p>
    <w:p w14:paraId="1DF708B6" w14:textId="4A45A68F" w:rsidR="00A44289" w:rsidRPr="00EC19A1" w:rsidRDefault="00A44289" w:rsidP="00A44289">
      <w:pPr>
        <w:suppressAutoHyphens/>
        <w:ind w:firstLine="720"/>
        <w:rPr>
          <w:szCs w:val="28"/>
        </w:rPr>
      </w:pPr>
      <w:r w:rsidRPr="00FD6B91">
        <w:rPr>
          <w:szCs w:val="28"/>
        </w:rPr>
        <w:t xml:space="preserve">Параметры функциональных зон с указанием </w:t>
      </w:r>
      <w:r>
        <w:rPr>
          <w:szCs w:val="28"/>
        </w:rPr>
        <w:t>п</w:t>
      </w:r>
      <w:r w:rsidRPr="00FD6B91">
        <w:rPr>
          <w:szCs w:val="28"/>
        </w:rPr>
        <w:t>ланируемых для размещения в этих зонах объектах федерального, регионального и местного значения</w:t>
      </w:r>
      <w:r w:rsidR="007378C7">
        <w:rPr>
          <w:szCs w:val="28"/>
        </w:rPr>
        <w:t xml:space="preserve"> (за исключением </w:t>
      </w:r>
      <w:r w:rsidR="007378C7" w:rsidRPr="00EC19A1">
        <w:rPr>
          <w:szCs w:val="28"/>
        </w:rPr>
        <w:t>линейных объектов)</w:t>
      </w:r>
      <w:r w:rsidRPr="00EC19A1">
        <w:rPr>
          <w:szCs w:val="28"/>
        </w:rPr>
        <w:t xml:space="preserve"> приведены в таблицах </w:t>
      </w:r>
      <w:r w:rsidR="000B0A46" w:rsidRPr="00EC19A1">
        <w:rPr>
          <w:szCs w:val="28"/>
        </w:rPr>
        <w:t>2.1</w:t>
      </w:r>
      <w:r w:rsidRPr="00EC19A1">
        <w:rPr>
          <w:szCs w:val="28"/>
        </w:rPr>
        <w:t>.</w:t>
      </w:r>
    </w:p>
    <w:p w14:paraId="2F6F9656" w14:textId="1346DD0C" w:rsidR="00552116" w:rsidRPr="00305F16" w:rsidRDefault="00552116" w:rsidP="00552116">
      <w:pPr>
        <w:suppressAutoHyphens/>
        <w:ind w:firstLine="720"/>
        <w:rPr>
          <w:szCs w:val="28"/>
        </w:rPr>
      </w:pPr>
      <w:r w:rsidRPr="00305F16">
        <w:rPr>
          <w:szCs w:val="28"/>
        </w:rPr>
        <w:t xml:space="preserve">Без установления функциональных зон (для линейных объектов) планируется размещение: </w:t>
      </w:r>
    </w:p>
    <w:p w14:paraId="085E9012" w14:textId="468BAEBF" w:rsidR="000C7117" w:rsidRPr="00305F16" w:rsidRDefault="000C7117" w:rsidP="00386857">
      <w:pPr>
        <w:pStyle w:val="a0"/>
        <w:numPr>
          <w:ilvl w:val="0"/>
          <w:numId w:val="9"/>
        </w:numPr>
        <w:ind w:left="1134" w:hanging="426"/>
        <w:rPr>
          <w:lang w:val="ru-RU"/>
        </w:rPr>
      </w:pPr>
      <w:r w:rsidRPr="00305F16">
        <w:rPr>
          <w:lang w:val="ru-RU"/>
        </w:rPr>
        <w:t xml:space="preserve">размещение </w:t>
      </w:r>
      <w:r w:rsidR="00305F16" w:rsidRPr="00305F16">
        <w:rPr>
          <w:lang w:val="ru-RU"/>
        </w:rPr>
        <w:t>водопровода</w:t>
      </w:r>
      <w:r w:rsidRPr="00305F16">
        <w:rPr>
          <w:lang w:val="ru-RU"/>
        </w:rPr>
        <w:t xml:space="preserve"> в </w:t>
      </w:r>
      <w:r w:rsidR="00305F16" w:rsidRPr="00305F16">
        <w:rPr>
          <w:lang w:val="ru-RU"/>
        </w:rPr>
        <w:t>с. Талая</w:t>
      </w:r>
      <w:r w:rsidRPr="00305F16">
        <w:rPr>
          <w:lang w:val="ru-RU"/>
        </w:rPr>
        <w:t>;</w:t>
      </w:r>
    </w:p>
    <w:p w14:paraId="479634BA" w14:textId="6285DB1F" w:rsidR="00A44289" w:rsidRPr="000C7117" w:rsidRDefault="00A44289" w:rsidP="000C7117">
      <w:pPr>
        <w:pStyle w:val="a0"/>
        <w:rPr>
          <w:lang w:val="ru-RU"/>
        </w:rPr>
      </w:pPr>
      <w:r w:rsidRPr="000C7117">
        <w:rPr>
          <w:lang w:val="ru-RU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proofErr w:type="spellStart"/>
      <w:r w:rsidR="001F3096">
        <w:rPr>
          <w:lang w:val="ru-RU"/>
        </w:rPr>
        <w:t>Тальского</w:t>
      </w:r>
      <w:proofErr w:type="spellEnd"/>
      <w:r w:rsidR="005A396C" w:rsidRPr="00BD2681">
        <w:rPr>
          <w:lang w:val="ru-RU"/>
        </w:rPr>
        <w:t xml:space="preserve"> муниципального образования</w:t>
      </w:r>
      <w:r w:rsidR="00016CD7" w:rsidRPr="000C7117">
        <w:rPr>
          <w:lang w:val="ru-RU"/>
        </w:rPr>
        <w:t>.</w:t>
      </w:r>
    </w:p>
    <w:p w14:paraId="68719E3B" w14:textId="77777777" w:rsidR="00A44289" w:rsidRDefault="00A44289" w:rsidP="00A44289">
      <w:pPr>
        <w:ind w:firstLine="720"/>
      </w:pPr>
      <w:r w:rsidRPr="005342E9">
        <w:t>Данные положения являются основой для разработки правил землепользования и застройки.</w:t>
      </w:r>
    </w:p>
    <w:bookmarkEnd w:id="7"/>
    <w:bookmarkEnd w:id="8"/>
    <w:p w14:paraId="3590D324" w14:textId="77777777" w:rsidR="000B0A46" w:rsidRDefault="000B0A46" w:rsidP="00E9282D">
      <w:pPr>
        <w:pStyle w:val="a0"/>
        <w:jc w:val="right"/>
        <w:rPr>
          <w:b/>
          <w:i/>
          <w:lang w:val="ru-RU"/>
        </w:rPr>
        <w:sectPr w:rsidR="000B0A46" w:rsidSect="00552AE4">
          <w:headerReference w:type="default" r:id="rId13"/>
          <w:footerReference w:type="default" r:id="rId14"/>
          <w:pgSz w:w="11906" w:h="16838" w:code="9"/>
          <w:pgMar w:top="851" w:right="851" w:bottom="1134" w:left="1701" w:header="680" w:footer="680" w:gutter="0"/>
          <w:cols w:space="708"/>
          <w:docGrid w:linePitch="360"/>
        </w:sectPr>
      </w:pPr>
    </w:p>
    <w:p w14:paraId="6AF46A79" w14:textId="77777777" w:rsidR="006D7D49" w:rsidRPr="006D7D49" w:rsidRDefault="006D7D49" w:rsidP="006D7D49">
      <w:pPr>
        <w:pStyle w:val="a0"/>
        <w:spacing w:before="120"/>
        <w:jc w:val="right"/>
        <w:rPr>
          <w:b/>
          <w:i/>
          <w:lang w:val="ru-RU"/>
        </w:rPr>
      </w:pPr>
      <w:r w:rsidRPr="006D7D49">
        <w:rPr>
          <w:b/>
          <w:i/>
          <w:lang w:val="ru-RU"/>
        </w:rPr>
        <w:lastRenderedPageBreak/>
        <w:t>Таблица 2.1</w:t>
      </w:r>
    </w:p>
    <w:p w14:paraId="5B2470CA" w14:textId="71CBEBA3" w:rsidR="00942A81" w:rsidRPr="006D7D49" w:rsidRDefault="006D7D49" w:rsidP="00942A81">
      <w:pPr>
        <w:widowControl w:val="0"/>
        <w:suppressAutoHyphens/>
        <w:jc w:val="center"/>
        <w:rPr>
          <w:b/>
          <w:i/>
          <w:lang w:eastAsia="ar-SA" w:bidi="en-US"/>
        </w:rPr>
      </w:pPr>
      <w:r w:rsidRPr="006D7D49">
        <w:rPr>
          <w:b/>
          <w:i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объектов, в границах </w:t>
      </w:r>
      <w:proofErr w:type="spellStart"/>
      <w:r w:rsidR="001F3096">
        <w:rPr>
          <w:b/>
          <w:i/>
          <w:lang w:eastAsia="ar-SA" w:bidi="en-US"/>
        </w:rPr>
        <w:t>Тальского</w:t>
      </w:r>
      <w:proofErr w:type="spellEnd"/>
      <w:r w:rsidR="00DA3206" w:rsidRPr="00DA3206">
        <w:rPr>
          <w:b/>
          <w:i/>
          <w:lang w:eastAsia="ar-SA" w:bidi="en-US"/>
        </w:rPr>
        <w:t xml:space="preserve"> муниципального образования</w:t>
      </w:r>
    </w:p>
    <w:tbl>
      <w:tblPr>
        <w:tblStyle w:val="ad"/>
        <w:tblW w:w="14869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61"/>
        <w:gridCol w:w="1276"/>
        <w:gridCol w:w="5812"/>
        <w:gridCol w:w="992"/>
        <w:gridCol w:w="850"/>
        <w:gridCol w:w="993"/>
        <w:gridCol w:w="708"/>
        <w:gridCol w:w="2977"/>
      </w:tblGrid>
      <w:tr w:rsidR="006D7D49" w:rsidRPr="0016516C" w14:paraId="78F72CB3" w14:textId="77777777" w:rsidTr="00A544A1">
        <w:trPr>
          <w:tblHeader/>
        </w:trPr>
        <w:tc>
          <w:tcPr>
            <w:tcW w:w="1261" w:type="dxa"/>
            <w:vMerge w:val="restart"/>
            <w:shd w:val="clear" w:color="auto" w:fill="D9D9D9" w:themeFill="background1" w:themeFillShade="D9"/>
          </w:tcPr>
          <w:p w14:paraId="17132528" w14:textId="77777777" w:rsidR="006D7D49" w:rsidRPr="0016516C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16516C">
              <w:rPr>
                <w:b/>
                <w:i/>
                <w:sz w:val="22"/>
                <w:szCs w:val="22"/>
                <w:lang w:val="ru-RU"/>
              </w:rPr>
              <w:t>№ п/п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14:paraId="54853F1B" w14:textId="77777777" w:rsidR="006D7D49" w:rsidRPr="0016516C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16516C">
              <w:rPr>
                <w:b/>
                <w:i/>
                <w:sz w:val="22"/>
                <w:szCs w:val="22"/>
                <w:lang w:val="ru-RU"/>
              </w:rPr>
              <w:t>Наименование функциональной зоны</w:t>
            </w:r>
          </w:p>
        </w:tc>
        <w:tc>
          <w:tcPr>
            <w:tcW w:w="5812" w:type="dxa"/>
            <w:vMerge w:val="restart"/>
            <w:shd w:val="clear" w:color="auto" w:fill="D9D9D9" w:themeFill="background1" w:themeFillShade="D9"/>
          </w:tcPr>
          <w:p w14:paraId="16D2C4E7" w14:textId="77777777" w:rsidR="006D7D49" w:rsidRPr="0016516C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16516C">
              <w:rPr>
                <w:b/>
                <w:i/>
                <w:sz w:val="22"/>
                <w:szCs w:val="22"/>
                <w:lang w:val="ru-RU"/>
              </w:rPr>
              <w:t xml:space="preserve">Параметры функциональной зоны </w:t>
            </w:r>
          </w:p>
        </w:tc>
        <w:tc>
          <w:tcPr>
            <w:tcW w:w="3543" w:type="dxa"/>
            <w:gridSpan w:val="4"/>
            <w:shd w:val="clear" w:color="auto" w:fill="D9D9D9" w:themeFill="background1" w:themeFillShade="D9"/>
          </w:tcPr>
          <w:p w14:paraId="2ED8A072" w14:textId="77777777" w:rsidR="006D7D49" w:rsidRPr="0016516C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16516C">
              <w:rPr>
                <w:b/>
                <w:i/>
                <w:sz w:val="22"/>
                <w:szCs w:val="22"/>
                <w:lang w:val="ru-RU"/>
              </w:rPr>
              <w:t>Площади функциональных зон</w:t>
            </w:r>
          </w:p>
        </w:tc>
        <w:tc>
          <w:tcPr>
            <w:tcW w:w="2977" w:type="dxa"/>
            <w:vMerge w:val="restart"/>
            <w:shd w:val="clear" w:color="auto" w:fill="D9D9D9" w:themeFill="background1" w:themeFillShade="D9"/>
          </w:tcPr>
          <w:p w14:paraId="478FF6AD" w14:textId="77777777" w:rsidR="006D7D49" w:rsidRPr="0016516C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16516C">
              <w:rPr>
                <w:b/>
                <w:i/>
                <w:sz w:val="22"/>
                <w:szCs w:val="22"/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6D7D49" w:rsidRPr="0016516C" w14:paraId="3A81C944" w14:textId="77777777" w:rsidTr="00A544A1">
        <w:trPr>
          <w:tblHeader/>
        </w:trPr>
        <w:tc>
          <w:tcPr>
            <w:tcW w:w="1261" w:type="dxa"/>
            <w:vMerge/>
            <w:shd w:val="clear" w:color="auto" w:fill="D9D9D9" w:themeFill="background1" w:themeFillShade="D9"/>
          </w:tcPr>
          <w:p w14:paraId="3D7AD7C6" w14:textId="77777777" w:rsidR="006D7D49" w:rsidRPr="0016516C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2CB48D70" w14:textId="77777777" w:rsidR="006D7D49" w:rsidRPr="0016516C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5812" w:type="dxa"/>
            <w:vMerge/>
            <w:shd w:val="clear" w:color="auto" w:fill="D9D9D9" w:themeFill="background1" w:themeFillShade="D9"/>
          </w:tcPr>
          <w:p w14:paraId="25A2D89B" w14:textId="77777777" w:rsidR="006D7D49" w:rsidRPr="0016516C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</w:tcPr>
          <w:p w14:paraId="735C80C1" w14:textId="78EEA136" w:rsidR="006D7D49" w:rsidRPr="0016516C" w:rsidRDefault="00055ED6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16516C">
              <w:rPr>
                <w:b/>
                <w:i/>
                <w:sz w:val="22"/>
                <w:szCs w:val="22"/>
                <w:lang w:val="ru-RU"/>
              </w:rPr>
              <w:t>Исходный срок (2020</w:t>
            </w:r>
            <w:r w:rsidR="006D7D49" w:rsidRPr="0016516C">
              <w:rPr>
                <w:b/>
                <w:i/>
                <w:sz w:val="22"/>
                <w:szCs w:val="22"/>
                <w:lang w:val="ru-RU"/>
              </w:rPr>
              <w:t xml:space="preserve"> г.)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3EC47322" w14:textId="0285D89B" w:rsidR="006D7D49" w:rsidRPr="0016516C" w:rsidRDefault="002D7D72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16516C">
              <w:rPr>
                <w:b/>
                <w:i/>
                <w:sz w:val="22"/>
                <w:szCs w:val="22"/>
                <w:lang w:val="ru-RU"/>
              </w:rPr>
              <w:t>Расчетный срок (2040</w:t>
            </w:r>
            <w:r w:rsidR="006D7D49" w:rsidRPr="0016516C">
              <w:rPr>
                <w:b/>
                <w:i/>
                <w:sz w:val="22"/>
                <w:szCs w:val="22"/>
                <w:lang w:val="ru-RU"/>
              </w:rPr>
              <w:t xml:space="preserve"> г.)</w:t>
            </w: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14:paraId="1181C57B" w14:textId="77777777" w:rsidR="006D7D49" w:rsidRPr="0016516C" w:rsidRDefault="006D7D49" w:rsidP="00942A81">
            <w:pPr>
              <w:pStyle w:val="a0"/>
              <w:widowControl w:val="0"/>
              <w:ind w:firstLine="0"/>
              <w:jc w:val="center"/>
              <w:rPr>
                <w:b/>
                <w:i/>
                <w:sz w:val="22"/>
                <w:szCs w:val="22"/>
                <w:lang w:val="ru-RU"/>
              </w:rPr>
            </w:pPr>
          </w:p>
        </w:tc>
      </w:tr>
      <w:tr w:rsidR="006D7D49" w:rsidRPr="0016516C" w14:paraId="469EC7F1" w14:textId="77777777" w:rsidTr="00A544A1">
        <w:trPr>
          <w:tblHeader/>
        </w:trPr>
        <w:tc>
          <w:tcPr>
            <w:tcW w:w="1261" w:type="dxa"/>
            <w:vMerge/>
            <w:shd w:val="clear" w:color="auto" w:fill="D9D9D9" w:themeFill="background1" w:themeFillShade="D9"/>
          </w:tcPr>
          <w:p w14:paraId="2012F76B" w14:textId="77777777" w:rsidR="006D7D49" w:rsidRPr="0016516C" w:rsidRDefault="006D7D49" w:rsidP="00942A81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D9D9D9" w:themeFill="background1" w:themeFillShade="D9"/>
          </w:tcPr>
          <w:p w14:paraId="12AA82D0" w14:textId="77777777" w:rsidR="006D7D49" w:rsidRPr="0016516C" w:rsidRDefault="006D7D49" w:rsidP="00942A81">
            <w:pPr>
              <w:widowControl w:val="0"/>
              <w:jc w:val="left"/>
              <w:rPr>
                <w:sz w:val="22"/>
                <w:szCs w:val="22"/>
              </w:rPr>
            </w:pPr>
          </w:p>
        </w:tc>
        <w:tc>
          <w:tcPr>
            <w:tcW w:w="5812" w:type="dxa"/>
            <w:vMerge/>
            <w:shd w:val="clear" w:color="auto" w:fill="D9D9D9" w:themeFill="background1" w:themeFillShade="D9"/>
          </w:tcPr>
          <w:p w14:paraId="32692F38" w14:textId="77777777" w:rsidR="006D7D49" w:rsidRPr="0016516C" w:rsidRDefault="006D7D49" w:rsidP="00942A81">
            <w:pPr>
              <w:widowControl w:val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08454007" w14:textId="77777777" w:rsidR="006D7D49" w:rsidRPr="0016516C" w:rsidRDefault="006D7D49" w:rsidP="00942A81">
            <w:pPr>
              <w:widowControl w:val="0"/>
              <w:jc w:val="center"/>
              <w:rPr>
                <w:b/>
                <w:i/>
                <w:sz w:val="22"/>
                <w:szCs w:val="22"/>
              </w:rPr>
            </w:pPr>
            <w:r w:rsidRPr="0016516C">
              <w:rPr>
                <w:b/>
                <w:i/>
                <w:sz w:val="22"/>
                <w:szCs w:val="22"/>
              </w:rPr>
              <w:t>га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63B6075C" w14:textId="77777777" w:rsidR="006D7D49" w:rsidRPr="0016516C" w:rsidRDefault="006D7D49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16516C">
              <w:rPr>
                <w:b/>
                <w:i/>
                <w:sz w:val="22"/>
                <w:szCs w:val="22"/>
              </w:rPr>
              <w:t>% к итогу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594544D0" w14:textId="77777777" w:rsidR="006D7D49" w:rsidRPr="0016516C" w:rsidRDefault="006D7D49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16516C">
              <w:rPr>
                <w:b/>
                <w:i/>
                <w:sz w:val="22"/>
                <w:szCs w:val="22"/>
              </w:rPr>
              <w:t>га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516DCB15" w14:textId="77777777" w:rsidR="006D7D49" w:rsidRPr="0016516C" w:rsidRDefault="006D7D49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2"/>
                <w:szCs w:val="22"/>
              </w:rPr>
            </w:pPr>
            <w:r w:rsidRPr="0016516C">
              <w:rPr>
                <w:b/>
                <w:i/>
                <w:sz w:val="22"/>
                <w:szCs w:val="22"/>
              </w:rPr>
              <w:t>% к итогу</w:t>
            </w:r>
          </w:p>
        </w:tc>
        <w:tc>
          <w:tcPr>
            <w:tcW w:w="2977" w:type="dxa"/>
            <w:vMerge/>
            <w:shd w:val="clear" w:color="auto" w:fill="D9D9D9" w:themeFill="background1" w:themeFillShade="D9"/>
          </w:tcPr>
          <w:p w14:paraId="7C14D791" w14:textId="77777777" w:rsidR="006D7D49" w:rsidRPr="0016516C" w:rsidRDefault="006D7D49" w:rsidP="00942A81">
            <w:pPr>
              <w:widowControl w:val="0"/>
              <w:jc w:val="left"/>
              <w:rPr>
                <w:sz w:val="22"/>
                <w:szCs w:val="22"/>
              </w:rPr>
            </w:pPr>
          </w:p>
        </w:tc>
      </w:tr>
      <w:tr w:rsidR="00D203F2" w:rsidRPr="0016516C" w14:paraId="0E2ED575" w14:textId="77777777" w:rsidTr="00976D04">
        <w:tc>
          <w:tcPr>
            <w:tcW w:w="8349" w:type="dxa"/>
            <w:gridSpan w:val="3"/>
            <w:shd w:val="clear" w:color="auto" w:fill="D9D9D9" w:themeFill="background1" w:themeFillShade="D9"/>
          </w:tcPr>
          <w:p w14:paraId="652A87BD" w14:textId="77777777" w:rsidR="00D203F2" w:rsidRPr="0016516C" w:rsidRDefault="00D203F2" w:rsidP="00942A81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Жилые зоны</w:t>
            </w:r>
          </w:p>
        </w:tc>
        <w:tc>
          <w:tcPr>
            <w:tcW w:w="992" w:type="dxa"/>
          </w:tcPr>
          <w:p w14:paraId="2BA6552C" w14:textId="1924A463" w:rsidR="00D203F2" w:rsidRPr="0016516C" w:rsidRDefault="00305F16" w:rsidP="00942A8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280,57</w:t>
            </w:r>
          </w:p>
        </w:tc>
        <w:tc>
          <w:tcPr>
            <w:tcW w:w="850" w:type="dxa"/>
          </w:tcPr>
          <w:p w14:paraId="271E47F6" w14:textId="39DD1A10" w:rsidR="00D203F2" w:rsidRPr="0016516C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993" w:type="dxa"/>
          </w:tcPr>
          <w:p w14:paraId="4FBB6D13" w14:textId="7394F841" w:rsidR="00D203F2" w:rsidRPr="0016516C" w:rsidRDefault="00305F16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280,57</w:t>
            </w:r>
          </w:p>
        </w:tc>
        <w:tc>
          <w:tcPr>
            <w:tcW w:w="708" w:type="dxa"/>
            <w:tcBorders>
              <w:bottom w:val="single" w:sz="12" w:space="0" w:color="000000" w:themeColor="text1"/>
            </w:tcBorders>
          </w:tcPr>
          <w:p w14:paraId="64546165" w14:textId="41AA5E4D" w:rsidR="00D203F2" w:rsidRPr="0016516C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2977" w:type="dxa"/>
            <w:vMerge w:val="restart"/>
          </w:tcPr>
          <w:p w14:paraId="14294453" w14:textId="14CEFD19" w:rsidR="00D203F2" w:rsidRPr="0016516C" w:rsidRDefault="001B1FA7" w:rsidP="001B1FA7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</w:rPr>
              <w:t>-</w:t>
            </w:r>
          </w:p>
        </w:tc>
      </w:tr>
      <w:tr w:rsidR="0058546F" w:rsidRPr="0016516C" w14:paraId="50A8E6E1" w14:textId="77777777" w:rsidTr="00976D04">
        <w:trPr>
          <w:trHeight w:val="378"/>
        </w:trPr>
        <w:tc>
          <w:tcPr>
            <w:tcW w:w="1261" w:type="dxa"/>
            <w:shd w:val="clear" w:color="auto" w:fill="D9D9D9" w:themeFill="background1" w:themeFillShade="D9"/>
          </w:tcPr>
          <w:p w14:paraId="35BFB0E9" w14:textId="3335E26F" w:rsidR="0058546F" w:rsidRPr="0016516C" w:rsidRDefault="0058546F" w:rsidP="00942A81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>701010101</w:t>
            </w:r>
          </w:p>
        </w:tc>
        <w:tc>
          <w:tcPr>
            <w:tcW w:w="1276" w:type="dxa"/>
          </w:tcPr>
          <w:p w14:paraId="15F2B875" w14:textId="77777777" w:rsidR="0058546F" w:rsidRPr="0016516C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5812" w:type="dxa"/>
          </w:tcPr>
          <w:p w14:paraId="1B9B23DE" w14:textId="77777777" w:rsidR="0058546F" w:rsidRPr="0016516C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Жилые зоны предусматриваются в целях создания для населения удобной, здоровой и безопасной среды проживания. Объекты и виды деятельности, несоответствующие требованиям СП 42.13330.2016. Свод правил. Градостроительство. Планировка и застройка городских и сельских поселений. Актуализированная редакция СНиП 2.07.01-89*, не допускается размещать в жилых зонах.</w:t>
            </w:r>
          </w:p>
          <w:p w14:paraId="29BBBA71" w14:textId="77777777" w:rsidR="0058546F" w:rsidRPr="0016516C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В жилых зонах размещаются дома усадебные с приусадебными участками; отдельно стоящие, встроенные или пристроенные объекты социального и культурно-бытового обслуживания населения с учетом социальных нормативов обеспеченности (в т.ч. услуги первой необходимости в пределах пешеходной доступности не более 30 мин.); гаражи и автостоянки для легковых автомобилей; культовые объекты.</w:t>
            </w:r>
          </w:p>
          <w:p w14:paraId="21EC3CC5" w14:textId="77777777" w:rsidR="0058546F" w:rsidRPr="0016516C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Допускается размещать отдельные объекты общественно-делового и коммунального назначения с площадью участка, как правило, не более 0,5 га, а также мини-производства, не оказывающие вредного воздействия на окружающую среду за пределами установленных границ участков этих объектов (санитарно-защитная зона должна иметь размер не менее 25 м).</w:t>
            </w:r>
          </w:p>
          <w:p w14:paraId="7EE4227C" w14:textId="77777777" w:rsidR="0058546F" w:rsidRPr="0016516C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Бытовые разрывы между длинными сторонами жилых зданий высотой 2-3 этажа следует принимать не менее 15 м; между длинными сторонами и торцами этих же зданий с окнами из жилых комнат – не менее 10 м.</w:t>
            </w:r>
          </w:p>
          <w:p w14:paraId="110BF5D9" w14:textId="709F8A96" w:rsidR="0058546F" w:rsidRPr="0016516C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lastRenderedPageBreak/>
              <w:t xml:space="preserve">В районах усадебной застройки расстояния от окон жилых помещений до стен дома и хозяйственных построек, расположенных на соседних участках, должны быть не менее 6 м, а расстояния до сарая для содержания скота и птицы – 10 м. Расстояние до границы участка должно быть от стены жилого дома 3 м, от хозяйственных построек – 1 м. </w:t>
            </w:r>
          </w:p>
          <w:p w14:paraId="12E3309F" w14:textId="77777777" w:rsidR="0058546F" w:rsidRPr="0016516C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 не менее, м: одиночные или двойные – 10, до 8 блоков – 25, свыше 8 до 30 блоков – 50. Площадь застройки сблокированных сараев не должна превышать 800 м2. Расстояние от сараев для скота и птицы до шахтных колодцев должно быть не менее 20 м. Допускается пристройка хозяйственного сарая (в том числе для скота и птицы), гаража, бани, теплицы к усадебному дому с соблюдением требований санитарных и противопожарных норм. </w:t>
            </w:r>
          </w:p>
          <w:p w14:paraId="30CCEC60" w14:textId="4194CA00" w:rsidR="0058546F" w:rsidRPr="0016516C" w:rsidRDefault="0058546F" w:rsidP="00942A81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="001F3096" w:rsidRPr="0016516C">
              <w:rPr>
                <w:sz w:val="22"/>
                <w:szCs w:val="22"/>
              </w:rPr>
              <w:t>Тальского</w:t>
            </w:r>
            <w:proofErr w:type="spellEnd"/>
            <w:r w:rsidR="00DA3206" w:rsidRPr="0016516C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4094E396" w14:textId="47C63829" w:rsidR="0058546F" w:rsidRPr="0016516C" w:rsidRDefault="00305F16" w:rsidP="00942A81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lastRenderedPageBreak/>
              <w:t>280,57</w:t>
            </w:r>
          </w:p>
        </w:tc>
        <w:tc>
          <w:tcPr>
            <w:tcW w:w="850" w:type="dxa"/>
          </w:tcPr>
          <w:p w14:paraId="2AEBBAA0" w14:textId="723DA330" w:rsidR="0058546F" w:rsidRPr="0016516C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0,5</w:t>
            </w:r>
          </w:p>
        </w:tc>
        <w:tc>
          <w:tcPr>
            <w:tcW w:w="993" w:type="dxa"/>
          </w:tcPr>
          <w:p w14:paraId="30634A64" w14:textId="3A908A9D" w:rsidR="0058546F" w:rsidRPr="0016516C" w:rsidRDefault="00305F16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280,57</w:t>
            </w:r>
          </w:p>
        </w:tc>
        <w:tc>
          <w:tcPr>
            <w:tcW w:w="708" w:type="dxa"/>
            <w:tcBorders>
              <w:bottom w:val="nil"/>
            </w:tcBorders>
          </w:tcPr>
          <w:p w14:paraId="6C29B5FE" w14:textId="3FF07F2C" w:rsidR="0058546F" w:rsidRPr="0016516C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0,5</w:t>
            </w:r>
          </w:p>
        </w:tc>
        <w:tc>
          <w:tcPr>
            <w:tcW w:w="2977" w:type="dxa"/>
            <w:vMerge/>
          </w:tcPr>
          <w:p w14:paraId="1737BF0C" w14:textId="77777777" w:rsidR="0058546F" w:rsidRPr="0016516C" w:rsidRDefault="0058546F" w:rsidP="00942A8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17510B" w:rsidRPr="0016516C" w14:paraId="14099475" w14:textId="77777777" w:rsidTr="00976D04">
        <w:tc>
          <w:tcPr>
            <w:tcW w:w="8349" w:type="dxa"/>
            <w:gridSpan w:val="3"/>
            <w:shd w:val="clear" w:color="auto" w:fill="D9D9D9" w:themeFill="background1" w:themeFillShade="D9"/>
          </w:tcPr>
          <w:p w14:paraId="1DC75B78" w14:textId="77777777" w:rsidR="0017510B" w:rsidRPr="0016516C" w:rsidRDefault="0017510B" w:rsidP="00942A81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Общественно-деловые зоны</w:t>
            </w:r>
          </w:p>
        </w:tc>
        <w:tc>
          <w:tcPr>
            <w:tcW w:w="992" w:type="dxa"/>
          </w:tcPr>
          <w:p w14:paraId="040CD168" w14:textId="36616E18" w:rsidR="0017510B" w:rsidRPr="0016516C" w:rsidRDefault="00A83693" w:rsidP="00942A8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4,75</w:t>
            </w:r>
          </w:p>
        </w:tc>
        <w:tc>
          <w:tcPr>
            <w:tcW w:w="850" w:type="dxa"/>
          </w:tcPr>
          <w:p w14:paraId="7ACA28D7" w14:textId="03A5EFE0" w:rsidR="0017510B" w:rsidRPr="0016516C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388DCACC" w14:textId="52C96CC1" w:rsidR="0017510B" w:rsidRPr="0016516C" w:rsidRDefault="00A83693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4,75</w:t>
            </w:r>
          </w:p>
        </w:tc>
        <w:tc>
          <w:tcPr>
            <w:tcW w:w="708" w:type="dxa"/>
          </w:tcPr>
          <w:p w14:paraId="32A9D657" w14:textId="0FF00B1E" w:rsidR="0017510B" w:rsidRPr="0016516C" w:rsidRDefault="00990ABD" w:rsidP="00942A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0,01</w:t>
            </w:r>
          </w:p>
        </w:tc>
        <w:tc>
          <w:tcPr>
            <w:tcW w:w="2977" w:type="dxa"/>
            <w:vMerge w:val="restart"/>
          </w:tcPr>
          <w:p w14:paraId="084CCB64" w14:textId="77777777" w:rsidR="00EF4098" w:rsidRPr="0016516C" w:rsidRDefault="00EF4098" w:rsidP="00EF4098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Планируемые к размещению объекты:</w:t>
            </w:r>
          </w:p>
          <w:p w14:paraId="052379E6" w14:textId="7993297C" w:rsidR="00EF4098" w:rsidRPr="0016516C" w:rsidRDefault="00EF4098" w:rsidP="00EF4098">
            <w:pPr>
              <w:pStyle w:val="a0"/>
              <w:numPr>
                <w:ilvl w:val="0"/>
                <w:numId w:val="10"/>
              </w:numPr>
              <w:ind w:left="398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>Размещение объектов информирования и оповещений (громкоговорители) с. Талая</w:t>
            </w:r>
          </w:p>
          <w:p w14:paraId="1CFC3F00" w14:textId="3EDEE6E6" w:rsidR="00B50E4E" w:rsidRPr="0016516C" w:rsidRDefault="00B50E4E" w:rsidP="00E35154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FE5F6D" w:rsidRPr="0016516C" w14:paraId="4807B497" w14:textId="77777777" w:rsidTr="00976D04">
        <w:tc>
          <w:tcPr>
            <w:tcW w:w="1261" w:type="dxa"/>
            <w:shd w:val="clear" w:color="auto" w:fill="D9D9D9" w:themeFill="background1" w:themeFillShade="D9"/>
          </w:tcPr>
          <w:p w14:paraId="4E90FB7C" w14:textId="235AB783" w:rsidR="00FE5F6D" w:rsidRPr="0016516C" w:rsidRDefault="00FE5F6D" w:rsidP="00FE5F6D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>701010301</w:t>
            </w:r>
          </w:p>
        </w:tc>
        <w:tc>
          <w:tcPr>
            <w:tcW w:w="1276" w:type="dxa"/>
          </w:tcPr>
          <w:p w14:paraId="2B0C999E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Многофункциональная общественно-деловая зона</w:t>
            </w:r>
          </w:p>
        </w:tc>
        <w:tc>
          <w:tcPr>
            <w:tcW w:w="5812" w:type="dxa"/>
            <w:vMerge w:val="restart"/>
          </w:tcPr>
          <w:p w14:paraId="1D6E0683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профессионального образования, административных, научно-исследовательских учреждений, культовых зданий, </w:t>
            </w:r>
            <w:r w:rsidRPr="0016516C">
              <w:rPr>
                <w:sz w:val="22"/>
                <w:szCs w:val="22"/>
              </w:rPr>
              <w:lastRenderedPageBreak/>
              <w:t>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      </w:r>
          </w:p>
          <w:p w14:paraId="20FC8757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Согласно п. 6 ст. 85 Земельного кодекса РФ: общественная зона – территория, предназначенная для застройки административными зданиями, объектами образовательного, культурно-бытового, социального назначения и иными объектами. </w:t>
            </w:r>
          </w:p>
          <w:p w14:paraId="12E0CD7B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Общественно-деловые зоны формируются как центры деловой, финансовой и общественной активности в центральной части села, на территориях, прилегающих к главным улицам и объектам массового посещения.</w:t>
            </w:r>
          </w:p>
          <w:p w14:paraId="553795FD" w14:textId="6187355B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="001F3096" w:rsidRPr="0016516C">
              <w:rPr>
                <w:sz w:val="22"/>
                <w:szCs w:val="22"/>
              </w:rPr>
              <w:t>Тальского</w:t>
            </w:r>
            <w:proofErr w:type="spellEnd"/>
            <w:r w:rsidR="00DA3206" w:rsidRPr="0016516C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5081EE7D" w14:textId="6B142814" w:rsidR="00FE5F6D" w:rsidRPr="0016516C" w:rsidRDefault="00A83693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lastRenderedPageBreak/>
              <w:t>0,98</w:t>
            </w:r>
          </w:p>
        </w:tc>
        <w:tc>
          <w:tcPr>
            <w:tcW w:w="850" w:type="dxa"/>
          </w:tcPr>
          <w:p w14:paraId="23A71A9D" w14:textId="6880C063" w:rsidR="00FE5F6D" w:rsidRPr="0016516C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5CB4AD69" w14:textId="0AF077BE" w:rsidR="00FE5F6D" w:rsidRPr="0016516C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0,98</w:t>
            </w:r>
          </w:p>
        </w:tc>
        <w:tc>
          <w:tcPr>
            <w:tcW w:w="708" w:type="dxa"/>
          </w:tcPr>
          <w:p w14:paraId="4E0E4EA1" w14:textId="2E617919" w:rsidR="00FE5F6D" w:rsidRPr="0016516C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-</w:t>
            </w:r>
          </w:p>
        </w:tc>
        <w:tc>
          <w:tcPr>
            <w:tcW w:w="2977" w:type="dxa"/>
            <w:vMerge/>
          </w:tcPr>
          <w:p w14:paraId="7316AD6A" w14:textId="77777777" w:rsidR="00FE5F6D" w:rsidRPr="0016516C" w:rsidRDefault="00FE5F6D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</w:p>
        </w:tc>
      </w:tr>
      <w:tr w:rsidR="00FE5F6D" w:rsidRPr="0016516C" w14:paraId="479FDA45" w14:textId="77777777" w:rsidTr="00976D04">
        <w:tc>
          <w:tcPr>
            <w:tcW w:w="1261" w:type="dxa"/>
            <w:shd w:val="clear" w:color="auto" w:fill="D9D9D9" w:themeFill="background1" w:themeFillShade="D9"/>
          </w:tcPr>
          <w:p w14:paraId="6AA7F313" w14:textId="6BC6A675" w:rsidR="00FE5F6D" w:rsidRPr="0016516C" w:rsidRDefault="00FE5F6D" w:rsidP="00FE5F6D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>701010302</w:t>
            </w:r>
          </w:p>
        </w:tc>
        <w:tc>
          <w:tcPr>
            <w:tcW w:w="1276" w:type="dxa"/>
          </w:tcPr>
          <w:p w14:paraId="48250129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Зона специа</w:t>
            </w:r>
            <w:r w:rsidRPr="0016516C">
              <w:rPr>
                <w:sz w:val="22"/>
                <w:szCs w:val="22"/>
              </w:rPr>
              <w:lastRenderedPageBreak/>
              <w:t>лизированной общественной застройки</w:t>
            </w:r>
          </w:p>
        </w:tc>
        <w:tc>
          <w:tcPr>
            <w:tcW w:w="5812" w:type="dxa"/>
            <w:vMerge/>
          </w:tcPr>
          <w:p w14:paraId="4EAA52E4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773ADC3A" w14:textId="479B070C" w:rsidR="00FE5F6D" w:rsidRPr="0016516C" w:rsidRDefault="00A83693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3,77</w:t>
            </w:r>
          </w:p>
        </w:tc>
        <w:tc>
          <w:tcPr>
            <w:tcW w:w="850" w:type="dxa"/>
          </w:tcPr>
          <w:p w14:paraId="281F9063" w14:textId="6C6F7378" w:rsidR="00FE5F6D" w:rsidRPr="0016516C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5DF2EE6B" w14:textId="3617493D" w:rsidR="00FE5F6D" w:rsidRPr="0016516C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3,77</w:t>
            </w:r>
          </w:p>
        </w:tc>
        <w:tc>
          <w:tcPr>
            <w:tcW w:w="708" w:type="dxa"/>
          </w:tcPr>
          <w:p w14:paraId="715C84FB" w14:textId="0AADB610" w:rsidR="00FE5F6D" w:rsidRPr="0016516C" w:rsidRDefault="00990ABD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0,01</w:t>
            </w:r>
          </w:p>
        </w:tc>
        <w:tc>
          <w:tcPr>
            <w:tcW w:w="2977" w:type="dxa"/>
            <w:vMerge/>
          </w:tcPr>
          <w:p w14:paraId="05667B96" w14:textId="77777777" w:rsidR="00FE5F6D" w:rsidRPr="0016516C" w:rsidRDefault="00FE5F6D" w:rsidP="00FE5F6D">
            <w:pPr>
              <w:widowControl w:val="0"/>
              <w:rPr>
                <w:sz w:val="22"/>
                <w:szCs w:val="22"/>
              </w:rPr>
            </w:pPr>
          </w:p>
        </w:tc>
      </w:tr>
      <w:tr w:rsidR="00FE5F6D" w:rsidRPr="0016516C" w14:paraId="74785061" w14:textId="77777777" w:rsidTr="00976D04">
        <w:tc>
          <w:tcPr>
            <w:tcW w:w="8349" w:type="dxa"/>
            <w:gridSpan w:val="3"/>
            <w:shd w:val="clear" w:color="auto" w:fill="D9D9D9" w:themeFill="background1" w:themeFillShade="D9"/>
          </w:tcPr>
          <w:p w14:paraId="4B9D3F87" w14:textId="77777777" w:rsidR="00FE5F6D" w:rsidRPr="0016516C" w:rsidRDefault="00FE5F6D" w:rsidP="00FE5F6D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992" w:type="dxa"/>
          </w:tcPr>
          <w:p w14:paraId="6A9B0524" w14:textId="2634E132" w:rsidR="00FE5F6D" w:rsidRPr="0016516C" w:rsidRDefault="00A83693" w:rsidP="00FE5F6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850" w:type="dxa"/>
          </w:tcPr>
          <w:p w14:paraId="582133E2" w14:textId="277E9102" w:rsidR="00FE5F6D" w:rsidRPr="0016516C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0,17</w:t>
            </w:r>
          </w:p>
        </w:tc>
        <w:tc>
          <w:tcPr>
            <w:tcW w:w="993" w:type="dxa"/>
          </w:tcPr>
          <w:p w14:paraId="0CD03DF8" w14:textId="55AFF023" w:rsidR="00FE5F6D" w:rsidRPr="0016516C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708" w:type="dxa"/>
          </w:tcPr>
          <w:p w14:paraId="2BE616E8" w14:textId="3D8DB6B8" w:rsidR="00FE5F6D" w:rsidRPr="0016516C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0,17</w:t>
            </w:r>
          </w:p>
        </w:tc>
        <w:tc>
          <w:tcPr>
            <w:tcW w:w="2977" w:type="dxa"/>
            <w:vMerge w:val="restart"/>
          </w:tcPr>
          <w:p w14:paraId="44307FF4" w14:textId="77777777" w:rsidR="001A4E71" w:rsidRPr="0016516C" w:rsidRDefault="001A4E71" w:rsidP="001A4E71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Планируемые к размещению объекты:</w:t>
            </w:r>
          </w:p>
          <w:p w14:paraId="479542A1" w14:textId="28727414" w:rsidR="00E35154" w:rsidRPr="0016516C" w:rsidRDefault="00E35154" w:rsidP="00E35154">
            <w:pPr>
              <w:pStyle w:val="a0"/>
              <w:numPr>
                <w:ilvl w:val="0"/>
                <w:numId w:val="10"/>
              </w:numPr>
              <w:ind w:left="398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 xml:space="preserve">Размещение объектов информирования и оповещений (громкоговорители) </w:t>
            </w:r>
            <w:r w:rsidR="00EF4098" w:rsidRPr="0016516C">
              <w:rPr>
                <w:sz w:val="22"/>
                <w:szCs w:val="22"/>
                <w:lang w:val="ru-RU"/>
              </w:rPr>
              <w:t>в д.</w:t>
            </w:r>
            <w:r w:rsidRPr="0016516C">
              <w:rPr>
                <w:sz w:val="22"/>
                <w:szCs w:val="22"/>
                <w:lang w:val="ru-RU"/>
              </w:rPr>
              <w:t xml:space="preserve"> Георгиевка;</w:t>
            </w:r>
          </w:p>
          <w:p w14:paraId="5E38C8B6" w14:textId="77777777" w:rsidR="002B6FF7" w:rsidRDefault="00E35154" w:rsidP="00E35154">
            <w:pPr>
              <w:pStyle w:val="a0"/>
              <w:numPr>
                <w:ilvl w:val="0"/>
                <w:numId w:val="10"/>
              </w:numPr>
              <w:ind w:left="398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>Размещение водозабора в с. Талая.</w:t>
            </w:r>
          </w:p>
          <w:p w14:paraId="040E6FAF" w14:textId="55A20834" w:rsidR="0016516C" w:rsidRPr="0016516C" w:rsidRDefault="0016516C" w:rsidP="00E35154">
            <w:pPr>
              <w:pStyle w:val="a0"/>
              <w:numPr>
                <w:ilvl w:val="0"/>
                <w:numId w:val="10"/>
              </w:numPr>
              <w:ind w:left="39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>Размещение т</w:t>
            </w:r>
            <w:r w:rsidRPr="0016516C">
              <w:rPr>
                <w:sz w:val="22"/>
                <w:szCs w:val="22"/>
                <w:lang w:val="ru-RU"/>
              </w:rPr>
              <w:t>рансформаторной</w:t>
            </w:r>
            <w:r w:rsidRPr="0016516C">
              <w:rPr>
                <w:sz w:val="22"/>
                <w:szCs w:val="22"/>
                <w:lang w:val="ru-RU"/>
              </w:rPr>
              <w:t xml:space="preserve"> подстанци</w:t>
            </w:r>
            <w:r>
              <w:rPr>
                <w:sz w:val="22"/>
                <w:szCs w:val="22"/>
                <w:lang w:val="ru-RU"/>
              </w:rPr>
              <w:t xml:space="preserve">и в д. </w:t>
            </w:r>
            <w:r w:rsidRPr="0016516C">
              <w:rPr>
                <w:sz w:val="22"/>
                <w:szCs w:val="22"/>
                <w:lang w:val="ru-RU"/>
              </w:rPr>
              <w:t>Георгиевка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FE5F6D" w:rsidRPr="0016516C" w14:paraId="372E81CB" w14:textId="77777777" w:rsidTr="00976D04">
        <w:trPr>
          <w:trHeight w:val="2235"/>
        </w:trPr>
        <w:tc>
          <w:tcPr>
            <w:tcW w:w="1261" w:type="dxa"/>
            <w:shd w:val="clear" w:color="auto" w:fill="D9D9D9" w:themeFill="background1" w:themeFillShade="D9"/>
          </w:tcPr>
          <w:p w14:paraId="46B08044" w14:textId="76C268AC" w:rsidR="00FE5F6D" w:rsidRPr="0016516C" w:rsidRDefault="00FE5F6D" w:rsidP="00FE5F6D">
            <w:pPr>
              <w:pStyle w:val="a0"/>
              <w:widowControl w:val="0"/>
              <w:ind w:firstLine="0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>701010401</w:t>
            </w:r>
          </w:p>
        </w:tc>
        <w:tc>
          <w:tcPr>
            <w:tcW w:w="1276" w:type="dxa"/>
          </w:tcPr>
          <w:p w14:paraId="7C35813F" w14:textId="353B60B3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5812" w:type="dxa"/>
            <w:vMerge w:val="restart"/>
          </w:tcPr>
          <w:p w14:paraId="2BAC5835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Предназначены для размещения промышленных, коммунальных и складских объектов, объектов инженерной и транспортной инфраструктур с соответствующими санитарно-защитными зонами.</w:t>
            </w:r>
          </w:p>
          <w:p w14:paraId="0DC0A8B9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эксплуатации, а также предусматривать в случае </w:t>
            </w:r>
            <w:r w:rsidRPr="0016516C">
              <w:rPr>
                <w:sz w:val="22"/>
                <w:szCs w:val="22"/>
              </w:rPr>
              <w:lastRenderedPageBreak/>
              <w:t>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предприятий.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регламентами.</w:t>
            </w:r>
          </w:p>
          <w:p w14:paraId="33156EEA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Территория, занимаемая площадками промышленных предприятий и других производственных объектов, учреждениями и предприятиями обслуживания, должна составлять, как правило, не менее 60% всей территории промышленной зоны.</w:t>
            </w:r>
          </w:p>
          <w:p w14:paraId="584CD934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Размеры санитарно-защитных зон следует устанавливать с учетом требований СанПиН 2.2.1/2.1.1.1200. Достаточность ширины санитарно-защитной зоны следует подтверждать расчетами рассеивания в атмосферном воздухе вредных веществ, содержащихся в выбросах промышленных предприятий.</w:t>
            </w:r>
          </w:p>
          <w:p w14:paraId="173583B3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Минимальную площадь озеленения санитарно-защитных зон следует принимать в зависимость от ширины зоны, %:</w:t>
            </w:r>
          </w:p>
          <w:p w14:paraId="7B0A1B67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до 300 м – 60%;</w:t>
            </w:r>
          </w:p>
          <w:p w14:paraId="4DCA3328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от 300 до 1000 м – 50%;</w:t>
            </w:r>
          </w:p>
          <w:p w14:paraId="61195F5E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от 1000 до 3000 м – 40%;</w:t>
            </w:r>
          </w:p>
          <w:p w14:paraId="256C912F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свыше 3000 м – 20%.</w:t>
            </w:r>
          </w:p>
          <w:p w14:paraId="510A9177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В санитарно-защитных зонах со стороны жилых и общественно-деловых зон необходимо предусматривать полосу древесно-кустарниковых насаждений шириной не менее 50 м, а при ширине зоны до 100 м – не менее 20 м.</w:t>
            </w:r>
          </w:p>
          <w:p w14:paraId="1D7B5075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Размеры земельных участков, площадь зданий и вместимость складов, предназначенных для обслуживания поселений, определяются региональными градостроительными нормативами или на основе расчета.</w:t>
            </w:r>
          </w:p>
          <w:p w14:paraId="1ECA6442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lastRenderedPageBreak/>
              <w:t>Размещение сооружений, коммуникаций и других объектов транспорта на территории поселений должно соответствовать требованиям, приведенным в разделах 14 и 15 СП 42.13330.2016. Свод правил. Градостроительство. Планировка и застройка городских и сельских поселений. Актуализированная редакция СНиП 2.07.01-89*.</w:t>
            </w:r>
          </w:p>
          <w:p w14:paraId="557503F4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Минимальный коэффициент застройки территории производственных объектов, объектов, расположенных </w:t>
            </w:r>
            <w:proofErr w:type="gramStart"/>
            <w:r w:rsidRPr="0016516C">
              <w:rPr>
                <w:sz w:val="22"/>
                <w:szCs w:val="22"/>
              </w:rPr>
              <w:t>в коммунально-складских зонах</w:t>
            </w:r>
            <w:proofErr w:type="gramEnd"/>
            <w:r w:rsidRPr="0016516C">
              <w:rPr>
                <w:sz w:val="22"/>
                <w:szCs w:val="22"/>
              </w:rPr>
              <w:t xml:space="preserve"> рекомендуется принимать в соответствии с приложением В СП 18.13330.2011.</w:t>
            </w:r>
          </w:p>
          <w:p w14:paraId="05258887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Санитарно-защитные зоны производственных объектов в соответствии с СанПиН 2.2.1/2.1.1.1200-03.</w:t>
            </w:r>
          </w:p>
          <w:p w14:paraId="0BF35134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Противопожарные расстояния в соответствии с СП 4.13130.2013.</w:t>
            </w:r>
          </w:p>
          <w:p w14:paraId="107EE72C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Размещение подразделений пожарной охраны в соответствии с СП 11.13130.2009, СП 18.13330.2011.</w:t>
            </w:r>
          </w:p>
          <w:p w14:paraId="6F774E0F" w14:textId="56B021FD" w:rsidR="00FE5F6D" w:rsidRPr="0016516C" w:rsidRDefault="00FE5F6D" w:rsidP="00FE5F6D">
            <w:pPr>
              <w:pStyle w:val="Default"/>
              <w:widowControl w:val="0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="001F3096" w:rsidRPr="0016516C">
              <w:rPr>
                <w:sz w:val="22"/>
                <w:szCs w:val="22"/>
              </w:rPr>
              <w:t>Тальского</w:t>
            </w:r>
            <w:proofErr w:type="spellEnd"/>
            <w:r w:rsidR="00DA3206" w:rsidRPr="0016516C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4EFA95CD" w14:textId="6DE41191" w:rsidR="00FE5F6D" w:rsidRPr="0016516C" w:rsidRDefault="00A83693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lastRenderedPageBreak/>
              <w:t>7,77</w:t>
            </w:r>
          </w:p>
        </w:tc>
        <w:tc>
          <w:tcPr>
            <w:tcW w:w="850" w:type="dxa"/>
          </w:tcPr>
          <w:p w14:paraId="7E51B927" w14:textId="0DFA075F" w:rsidR="00FE5F6D" w:rsidRPr="0016516C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20390BA6" w14:textId="14068864" w:rsidR="00FE5F6D" w:rsidRPr="0016516C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7,77</w:t>
            </w:r>
          </w:p>
        </w:tc>
        <w:tc>
          <w:tcPr>
            <w:tcW w:w="708" w:type="dxa"/>
          </w:tcPr>
          <w:p w14:paraId="4780AA28" w14:textId="4BF9857A" w:rsidR="00FE5F6D" w:rsidRPr="0016516C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0,01</w:t>
            </w:r>
          </w:p>
        </w:tc>
        <w:tc>
          <w:tcPr>
            <w:tcW w:w="2977" w:type="dxa"/>
            <w:vMerge/>
          </w:tcPr>
          <w:p w14:paraId="2E0CABFB" w14:textId="77777777" w:rsidR="00FE5F6D" w:rsidRPr="0016516C" w:rsidRDefault="00FE5F6D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</w:p>
        </w:tc>
      </w:tr>
      <w:tr w:rsidR="00FE5F6D" w:rsidRPr="0016516C" w14:paraId="43E17D3F" w14:textId="77777777" w:rsidTr="00976D04">
        <w:trPr>
          <w:trHeight w:val="4263"/>
        </w:trPr>
        <w:tc>
          <w:tcPr>
            <w:tcW w:w="1261" w:type="dxa"/>
            <w:shd w:val="clear" w:color="auto" w:fill="D9D9D9" w:themeFill="background1" w:themeFillShade="D9"/>
          </w:tcPr>
          <w:p w14:paraId="0E3618C6" w14:textId="72849C05" w:rsidR="00FE5F6D" w:rsidRPr="0016516C" w:rsidRDefault="00FE5F6D" w:rsidP="00FE5F6D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lastRenderedPageBreak/>
              <w:t>701010404</w:t>
            </w:r>
          </w:p>
        </w:tc>
        <w:tc>
          <w:tcPr>
            <w:tcW w:w="1276" w:type="dxa"/>
          </w:tcPr>
          <w:p w14:paraId="4C61171B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5812" w:type="dxa"/>
            <w:vMerge/>
          </w:tcPr>
          <w:p w14:paraId="43C042F8" w14:textId="77777777" w:rsidR="00FE5F6D" w:rsidRPr="0016516C" w:rsidRDefault="00FE5F6D" w:rsidP="00FE5F6D">
            <w:pPr>
              <w:pStyle w:val="Default"/>
              <w:widowControl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41D60DF8" w14:textId="3CBCD5EE" w:rsidR="00FE5F6D" w:rsidRPr="0016516C" w:rsidRDefault="00A83693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4,83</w:t>
            </w:r>
          </w:p>
        </w:tc>
        <w:tc>
          <w:tcPr>
            <w:tcW w:w="850" w:type="dxa"/>
          </w:tcPr>
          <w:p w14:paraId="4BE2AFD2" w14:textId="426526EE" w:rsidR="00FE5F6D" w:rsidRPr="0016516C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527FE521" w14:textId="3705DDDA" w:rsidR="00FE5F6D" w:rsidRPr="0016516C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4,83</w:t>
            </w:r>
          </w:p>
        </w:tc>
        <w:tc>
          <w:tcPr>
            <w:tcW w:w="708" w:type="dxa"/>
          </w:tcPr>
          <w:p w14:paraId="0F85F4AA" w14:textId="3D9349E9" w:rsidR="00FE5F6D" w:rsidRPr="0016516C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0,01</w:t>
            </w:r>
          </w:p>
        </w:tc>
        <w:tc>
          <w:tcPr>
            <w:tcW w:w="2977" w:type="dxa"/>
            <w:vMerge/>
          </w:tcPr>
          <w:p w14:paraId="2107D0C9" w14:textId="77777777" w:rsidR="00FE5F6D" w:rsidRPr="0016516C" w:rsidRDefault="00FE5F6D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</w:p>
        </w:tc>
      </w:tr>
      <w:tr w:rsidR="00FE5F6D" w:rsidRPr="0016516C" w14:paraId="0C320A5B" w14:textId="77777777" w:rsidTr="00976D04">
        <w:tc>
          <w:tcPr>
            <w:tcW w:w="1261" w:type="dxa"/>
            <w:shd w:val="clear" w:color="auto" w:fill="D9D9D9" w:themeFill="background1" w:themeFillShade="D9"/>
          </w:tcPr>
          <w:p w14:paraId="3C8EA5A4" w14:textId="193DC035" w:rsidR="00FE5F6D" w:rsidRPr="0016516C" w:rsidRDefault="00FE5F6D" w:rsidP="00FE5F6D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>701010405</w:t>
            </w:r>
          </w:p>
        </w:tc>
        <w:tc>
          <w:tcPr>
            <w:tcW w:w="1276" w:type="dxa"/>
          </w:tcPr>
          <w:p w14:paraId="4775508E" w14:textId="77777777" w:rsidR="00FE5F6D" w:rsidRPr="0016516C" w:rsidRDefault="00FE5F6D" w:rsidP="00FE5F6D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5812" w:type="dxa"/>
            <w:vMerge/>
          </w:tcPr>
          <w:p w14:paraId="7AA03877" w14:textId="77777777" w:rsidR="00FE5F6D" w:rsidRPr="0016516C" w:rsidRDefault="00FE5F6D" w:rsidP="00FE5F6D">
            <w:pPr>
              <w:pStyle w:val="Default"/>
              <w:widowControl w:val="0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6FA3281C" w14:textId="5A373A77" w:rsidR="00FE5F6D" w:rsidRPr="0016516C" w:rsidRDefault="00A83693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84,6</w:t>
            </w:r>
          </w:p>
        </w:tc>
        <w:tc>
          <w:tcPr>
            <w:tcW w:w="850" w:type="dxa"/>
          </w:tcPr>
          <w:p w14:paraId="6146B62D" w14:textId="226DE865" w:rsidR="00FE5F6D" w:rsidRPr="0016516C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0,15</w:t>
            </w:r>
          </w:p>
        </w:tc>
        <w:tc>
          <w:tcPr>
            <w:tcW w:w="993" w:type="dxa"/>
          </w:tcPr>
          <w:p w14:paraId="70C7CDDD" w14:textId="74BA329F" w:rsidR="00FE5F6D" w:rsidRPr="0016516C" w:rsidRDefault="00A83693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84,6</w:t>
            </w:r>
          </w:p>
        </w:tc>
        <w:tc>
          <w:tcPr>
            <w:tcW w:w="708" w:type="dxa"/>
          </w:tcPr>
          <w:p w14:paraId="3C31783E" w14:textId="6D79413B" w:rsidR="00FE5F6D" w:rsidRPr="0016516C" w:rsidRDefault="00990ABD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0,15</w:t>
            </w:r>
          </w:p>
        </w:tc>
        <w:tc>
          <w:tcPr>
            <w:tcW w:w="2977" w:type="dxa"/>
            <w:vMerge/>
          </w:tcPr>
          <w:p w14:paraId="50DEBE29" w14:textId="77777777" w:rsidR="00FE5F6D" w:rsidRPr="0016516C" w:rsidRDefault="00FE5F6D" w:rsidP="00FE5F6D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</w:p>
        </w:tc>
      </w:tr>
      <w:tr w:rsidR="00B04917" w:rsidRPr="0016516C" w14:paraId="5A11B17F" w14:textId="77777777" w:rsidTr="00976D04">
        <w:tc>
          <w:tcPr>
            <w:tcW w:w="8349" w:type="dxa"/>
            <w:gridSpan w:val="3"/>
            <w:shd w:val="clear" w:color="auto" w:fill="D9D9D9" w:themeFill="background1" w:themeFillShade="D9"/>
          </w:tcPr>
          <w:p w14:paraId="597E1648" w14:textId="77777777" w:rsidR="00B04917" w:rsidRPr="0016516C" w:rsidRDefault="00B04917" w:rsidP="00FE5F6D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992" w:type="dxa"/>
          </w:tcPr>
          <w:p w14:paraId="5529B27B" w14:textId="33AF5673" w:rsidR="00B04917" w:rsidRPr="0016516C" w:rsidRDefault="001B7C26" w:rsidP="00FE5F6D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7653,37</w:t>
            </w:r>
          </w:p>
        </w:tc>
        <w:tc>
          <w:tcPr>
            <w:tcW w:w="850" w:type="dxa"/>
          </w:tcPr>
          <w:p w14:paraId="3BB0E8DC" w14:textId="0007D9C0" w:rsidR="00B04917" w:rsidRPr="0016516C" w:rsidRDefault="00905A07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13,7</w:t>
            </w:r>
          </w:p>
        </w:tc>
        <w:tc>
          <w:tcPr>
            <w:tcW w:w="993" w:type="dxa"/>
          </w:tcPr>
          <w:p w14:paraId="0CE2010A" w14:textId="788F6C86" w:rsidR="00B04917" w:rsidRPr="0016516C" w:rsidRDefault="001B7C26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7653,37</w:t>
            </w:r>
          </w:p>
        </w:tc>
        <w:tc>
          <w:tcPr>
            <w:tcW w:w="708" w:type="dxa"/>
          </w:tcPr>
          <w:p w14:paraId="554E8A30" w14:textId="589B9DD6" w:rsidR="00B04917" w:rsidRPr="0016516C" w:rsidRDefault="00905A07" w:rsidP="00FE5F6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13,7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41183E10" w14:textId="2EE13041" w:rsidR="00B04917" w:rsidRPr="0016516C" w:rsidRDefault="00E35154" w:rsidP="00FE5F6D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–</w:t>
            </w:r>
          </w:p>
        </w:tc>
      </w:tr>
      <w:tr w:rsidR="004E771F" w:rsidRPr="0016516C" w14:paraId="3A1C5993" w14:textId="77777777" w:rsidTr="00976D04">
        <w:trPr>
          <w:trHeight w:val="1574"/>
        </w:trPr>
        <w:tc>
          <w:tcPr>
            <w:tcW w:w="1261" w:type="dxa"/>
            <w:shd w:val="clear" w:color="auto" w:fill="D9D9D9" w:themeFill="background1" w:themeFillShade="D9"/>
          </w:tcPr>
          <w:p w14:paraId="73D32C20" w14:textId="2F60C3E2" w:rsidR="004E771F" w:rsidRPr="0016516C" w:rsidRDefault="004E771F" w:rsidP="004E771F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>701010501</w:t>
            </w:r>
          </w:p>
        </w:tc>
        <w:tc>
          <w:tcPr>
            <w:tcW w:w="1276" w:type="dxa"/>
          </w:tcPr>
          <w:p w14:paraId="0750C369" w14:textId="2E478AAC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Зона сельскохозяйственных угодий</w:t>
            </w:r>
          </w:p>
        </w:tc>
        <w:tc>
          <w:tcPr>
            <w:tcW w:w="5812" w:type="dxa"/>
          </w:tcPr>
          <w:p w14:paraId="099FAC99" w14:textId="77777777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Сельскохозяйственные угодья - пашни, сенокосы, пастбища, залежи, земли, занятые многолетними насаждениями (садами, виноградниками и другими), - в составе земель сельскохозяйственного назначения имеют приоритет в использовании и подлежат особой охране.</w:t>
            </w:r>
          </w:p>
          <w:p w14:paraId="4DAD2154" w14:textId="77777777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bookmarkStart w:id="10" w:name="dst100898"/>
            <w:bookmarkStart w:id="11" w:name="dst296"/>
            <w:bookmarkEnd w:id="10"/>
            <w:bookmarkEnd w:id="11"/>
            <w:r w:rsidRPr="0016516C">
              <w:rPr>
                <w:sz w:val="22"/>
                <w:szCs w:val="22"/>
              </w:rPr>
              <w:t>Особо ценные продуктивные сельскохозяйственные угодья, в том числе сельскохозяйственные угодья опытно-производственных подразделений научных организаций и учебно-</w:t>
            </w:r>
            <w:r w:rsidRPr="0016516C">
              <w:rPr>
                <w:sz w:val="22"/>
                <w:szCs w:val="22"/>
              </w:rPr>
              <w:lastRenderedPageBreak/>
              <w:t>опытных подразделений образовательных организаций высшего образования, сельскохозяйственные угодья, кадастровая стоимость которых существенно превышает средний уровень кадастровой стоимости по муниципальному району (городскому округу), могут быть в соответствии с законодательством субъектов Российской Федерации включены в перечень земель, использование которых для других целей не допускается.</w:t>
            </w:r>
          </w:p>
          <w:p w14:paraId="05E472C1" w14:textId="77777777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Использование земельных долей, возникших в результате приватизации сельскохозяйственных угодий, регулируется Федеральным </w:t>
            </w:r>
            <w:hyperlink r:id="rId15" w:anchor="dst100100" w:history="1">
              <w:r w:rsidRPr="0016516C">
                <w:rPr>
                  <w:rStyle w:val="a5"/>
                  <w:color w:val="auto"/>
                  <w:sz w:val="22"/>
                  <w:szCs w:val="22"/>
                  <w:u w:val="none"/>
                </w:rPr>
                <w:t>законом</w:t>
              </w:r>
            </w:hyperlink>
            <w:r w:rsidRPr="0016516C">
              <w:rPr>
                <w:sz w:val="22"/>
                <w:szCs w:val="22"/>
              </w:rPr>
              <w:t xml:space="preserve"> «Об обороте земель сельскохозяйственного назначения».</w:t>
            </w:r>
          </w:p>
          <w:p w14:paraId="571C1C01" w14:textId="2813046C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Сельскохозяйственные угодья не могут включаться в границы территории ведения гражданами садоводства для собственных нужд, а также использоваться для строительства садовых домов, жилых домов, хозяйственных построек и гаражей на садовом земельном участке.</w:t>
            </w:r>
          </w:p>
        </w:tc>
        <w:tc>
          <w:tcPr>
            <w:tcW w:w="992" w:type="dxa"/>
          </w:tcPr>
          <w:p w14:paraId="6C6B38CA" w14:textId="799BFED3" w:rsidR="004E771F" w:rsidRPr="0016516C" w:rsidRDefault="001B7C26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lastRenderedPageBreak/>
              <w:t>7639,91</w:t>
            </w:r>
          </w:p>
        </w:tc>
        <w:tc>
          <w:tcPr>
            <w:tcW w:w="850" w:type="dxa"/>
          </w:tcPr>
          <w:p w14:paraId="686E82D5" w14:textId="2454052A" w:rsidR="004E771F" w:rsidRPr="0016516C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13,68</w:t>
            </w:r>
          </w:p>
        </w:tc>
        <w:tc>
          <w:tcPr>
            <w:tcW w:w="993" w:type="dxa"/>
          </w:tcPr>
          <w:p w14:paraId="729E237B" w14:textId="3B227355" w:rsidR="004E771F" w:rsidRPr="0016516C" w:rsidRDefault="001B7C26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7639,91</w:t>
            </w:r>
          </w:p>
        </w:tc>
        <w:tc>
          <w:tcPr>
            <w:tcW w:w="708" w:type="dxa"/>
          </w:tcPr>
          <w:p w14:paraId="37C41A6C" w14:textId="4656D0DC" w:rsidR="004E771F" w:rsidRPr="0016516C" w:rsidRDefault="00905A07" w:rsidP="004E771F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13,68</w:t>
            </w:r>
          </w:p>
        </w:tc>
        <w:tc>
          <w:tcPr>
            <w:tcW w:w="2977" w:type="dxa"/>
            <w:vMerge/>
            <w:shd w:val="clear" w:color="auto" w:fill="auto"/>
          </w:tcPr>
          <w:p w14:paraId="79367B12" w14:textId="720C1C01" w:rsidR="004E771F" w:rsidRPr="0016516C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E771F" w:rsidRPr="0016516C" w14:paraId="226998EA" w14:textId="77777777" w:rsidTr="00976D04">
        <w:trPr>
          <w:trHeight w:val="1574"/>
        </w:trPr>
        <w:tc>
          <w:tcPr>
            <w:tcW w:w="1261" w:type="dxa"/>
            <w:shd w:val="clear" w:color="auto" w:fill="D9D9D9" w:themeFill="background1" w:themeFillShade="D9"/>
          </w:tcPr>
          <w:p w14:paraId="160C080E" w14:textId="31EBB13D" w:rsidR="004E771F" w:rsidRPr="0016516C" w:rsidRDefault="004E771F" w:rsidP="004E771F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>701010503</w:t>
            </w:r>
          </w:p>
        </w:tc>
        <w:tc>
          <w:tcPr>
            <w:tcW w:w="1276" w:type="dxa"/>
          </w:tcPr>
          <w:p w14:paraId="669DBBAE" w14:textId="0E2600EF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5812" w:type="dxa"/>
          </w:tcPr>
          <w:p w14:paraId="16ADA05E" w14:textId="77777777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Размещение производственных сельскохозяйственных предприятий необходимо осуществлять в соответствии с СП 19.13330.2011. </w:t>
            </w:r>
          </w:p>
          <w:p w14:paraId="1DEDEDE6" w14:textId="77777777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Производственные зоны и отдельные сельскохозяйственные объекты следует располагать, по возможности, с подветренной стороны по отношению к зонам жилой застройки и ниже по рельефу местности. При организации производственной зоны объекты и сооружения следует, по возможности, концентрировать на одной площадке с односторонним размещением относительно жилой зоны. </w:t>
            </w:r>
          </w:p>
          <w:p w14:paraId="4BCC496D" w14:textId="77777777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Территории производственных зон, как правило, не должны разделяться на обособленные участки железными или автомобильными дорогами общей сети, а также реками. </w:t>
            </w:r>
          </w:p>
          <w:p w14:paraId="4C35DDB3" w14:textId="7729AF43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lastRenderedPageBreak/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Pr="0016516C">
              <w:rPr>
                <w:sz w:val="22"/>
                <w:szCs w:val="22"/>
              </w:rPr>
              <w:t>Тальского</w:t>
            </w:r>
            <w:proofErr w:type="spellEnd"/>
            <w:r w:rsidRPr="0016516C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4986ED8D" w14:textId="2948D905" w:rsidR="004E771F" w:rsidRPr="0016516C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lastRenderedPageBreak/>
              <w:t>13,46</w:t>
            </w:r>
          </w:p>
        </w:tc>
        <w:tc>
          <w:tcPr>
            <w:tcW w:w="850" w:type="dxa"/>
          </w:tcPr>
          <w:p w14:paraId="585405AD" w14:textId="7E75470A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0,02</w:t>
            </w:r>
          </w:p>
        </w:tc>
        <w:tc>
          <w:tcPr>
            <w:tcW w:w="993" w:type="dxa"/>
          </w:tcPr>
          <w:p w14:paraId="2A6A9451" w14:textId="763CBCA5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13,46</w:t>
            </w:r>
          </w:p>
        </w:tc>
        <w:tc>
          <w:tcPr>
            <w:tcW w:w="708" w:type="dxa"/>
          </w:tcPr>
          <w:p w14:paraId="55C8B26E" w14:textId="743340B8" w:rsidR="004E771F" w:rsidRPr="0016516C" w:rsidRDefault="004E771F" w:rsidP="004E771F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0,02</w:t>
            </w:r>
          </w:p>
        </w:tc>
        <w:tc>
          <w:tcPr>
            <w:tcW w:w="2977" w:type="dxa"/>
            <w:vMerge/>
            <w:shd w:val="clear" w:color="auto" w:fill="auto"/>
          </w:tcPr>
          <w:p w14:paraId="0F71F8FC" w14:textId="05CB663E" w:rsidR="004E771F" w:rsidRPr="0016516C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E771F" w:rsidRPr="0016516C" w14:paraId="43CC5F0D" w14:textId="77777777" w:rsidTr="00976D04">
        <w:trPr>
          <w:trHeight w:val="262"/>
        </w:trPr>
        <w:tc>
          <w:tcPr>
            <w:tcW w:w="8349" w:type="dxa"/>
            <w:gridSpan w:val="3"/>
            <w:shd w:val="clear" w:color="auto" w:fill="D9D9D9" w:themeFill="background1" w:themeFillShade="D9"/>
          </w:tcPr>
          <w:p w14:paraId="036071F2" w14:textId="77777777" w:rsidR="004E771F" w:rsidRPr="0016516C" w:rsidRDefault="004E771F" w:rsidP="004E771F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Зоны рекреационного назначения</w:t>
            </w:r>
          </w:p>
        </w:tc>
        <w:tc>
          <w:tcPr>
            <w:tcW w:w="992" w:type="dxa"/>
          </w:tcPr>
          <w:p w14:paraId="26001088" w14:textId="498A91EC" w:rsidR="004E771F" w:rsidRPr="0016516C" w:rsidRDefault="00905A07" w:rsidP="004E771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47169,04</w:t>
            </w:r>
          </w:p>
        </w:tc>
        <w:tc>
          <w:tcPr>
            <w:tcW w:w="850" w:type="dxa"/>
          </w:tcPr>
          <w:p w14:paraId="6B86ED0C" w14:textId="7EE65D04" w:rsidR="004E771F" w:rsidRPr="0016516C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84,46</w:t>
            </w:r>
          </w:p>
        </w:tc>
        <w:tc>
          <w:tcPr>
            <w:tcW w:w="993" w:type="dxa"/>
          </w:tcPr>
          <w:p w14:paraId="3240D5AE" w14:textId="15C56E22" w:rsidR="004E771F" w:rsidRPr="0016516C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47169,04</w:t>
            </w:r>
          </w:p>
        </w:tc>
        <w:tc>
          <w:tcPr>
            <w:tcW w:w="708" w:type="dxa"/>
          </w:tcPr>
          <w:p w14:paraId="7C523279" w14:textId="3483F70A" w:rsidR="004E771F" w:rsidRPr="0016516C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84,46</w:t>
            </w:r>
          </w:p>
        </w:tc>
        <w:tc>
          <w:tcPr>
            <w:tcW w:w="2977" w:type="dxa"/>
            <w:vMerge w:val="restart"/>
          </w:tcPr>
          <w:p w14:paraId="2D8E3678" w14:textId="4C6DD5BC" w:rsidR="004E771F" w:rsidRPr="0016516C" w:rsidRDefault="004E771F" w:rsidP="004E771F">
            <w:pPr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–</w:t>
            </w:r>
          </w:p>
        </w:tc>
      </w:tr>
      <w:tr w:rsidR="004E771F" w:rsidRPr="0016516C" w14:paraId="16962C73" w14:textId="77777777" w:rsidTr="00976D04">
        <w:trPr>
          <w:trHeight w:val="2783"/>
        </w:trPr>
        <w:tc>
          <w:tcPr>
            <w:tcW w:w="1261" w:type="dxa"/>
            <w:shd w:val="clear" w:color="auto" w:fill="D9D9D9" w:themeFill="background1" w:themeFillShade="D9"/>
          </w:tcPr>
          <w:p w14:paraId="12675E2D" w14:textId="0BA4C9C1" w:rsidR="004E771F" w:rsidRPr="0016516C" w:rsidRDefault="004E771F" w:rsidP="004E771F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>701010601</w:t>
            </w:r>
          </w:p>
        </w:tc>
        <w:tc>
          <w:tcPr>
            <w:tcW w:w="1276" w:type="dxa"/>
          </w:tcPr>
          <w:p w14:paraId="22949FC5" w14:textId="736000DA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5812" w:type="dxa"/>
            <w:vMerge w:val="restart"/>
          </w:tcPr>
          <w:p w14:paraId="3AC1FD9E" w14:textId="77777777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Рекреационные зоны сельского поселения формируются: </w:t>
            </w:r>
          </w:p>
          <w:p w14:paraId="3F2B60F4" w14:textId="77777777" w:rsidR="004E771F" w:rsidRPr="0016516C" w:rsidRDefault="004E771F" w:rsidP="004E771F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на землях общего пользования; </w:t>
            </w:r>
          </w:p>
          <w:p w14:paraId="7E334036" w14:textId="77777777" w:rsidR="004E771F" w:rsidRPr="0016516C" w:rsidRDefault="004E771F" w:rsidP="004E771F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на землях особо охраняемых природных территорий; </w:t>
            </w:r>
          </w:p>
          <w:p w14:paraId="0F335414" w14:textId="77777777" w:rsidR="004E771F" w:rsidRPr="0016516C" w:rsidRDefault="004E771F" w:rsidP="004E771F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на землях историко-культурного назначения; </w:t>
            </w:r>
          </w:p>
          <w:p w14:paraId="3F2D2B81" w14:textId="77777777" w:rsidR="004E771F" w:rsidRPr="0016516C" w:rsidRDefault="004E771F" w:rsidP="004E771F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на землях лесного фонда и землях иных категорий, на которых расположены защитные леса. </w:t>
            </w:r>
          </w:p>
          <w:p w14:paraId="42EABC18" w14:textId="77777777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При формировании рекреационных зон необходимо соблюдать соразмерность застроенных территорий и открытых незастроенных пространств, а также обеспечивать удобный доступ к рекреационным зонам для населения.</w:t>
            </w:r>
          </w:p>
          <w:p w14:paraId="423EC274" w14:textId="1A32270A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Pr="0016516C">
              <w:rPr>
                <w:sz w:val="22"/>
                <w:szCs w:val="22"/>
              </w:rPr>
              <w:t>Тальского</w:t>
            </w:r>
            <w:proofErr w:type="spellEnd"/>
            <w:r w:rsidRPr="0016516C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7CB6BEE5" w14:textId="01523C54" w:rsidR="004E771F" w:rsidRPr="0016516C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36,04</w:t>
            </w:r>
          </w:p>
        </w:tc>
        <w:tc>
          <w:tcPr>
            <w:tcW w:w="850" w:type="dxa"/>
          </w:tcPr>
          <w:p w14:paraId="09C64078" w14:textId="2100449F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0,06</w:t>
            </w:r>
          </w:p>
        </w:tc>
        <w:tc>
          <w:tcPr>
            <w:tcW w:w="993" w:type="dxa"/>
          </w:tcPr>
          <w:p w14:paraId="15A3F704" w14:textId="0AC11A9E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36,04</w:t>
            </w:r>
          </w:p>
        </w:tc>
        <w:tc>
          <w:tcPr>
            <w:tcW w:w="708" w:type="dxa"/>
          </w:tcPr>
          <w:p w14:paraId="4E480980" w14:textId="2255395E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0,06</w:t>
            </w:r>
          </w:p>
        </w:tc>
        <w:tc>
          <w:tcPr>
            <w:tcW w:w="2977" w:type="dxa"/>
            <w:vMerge/>
          </w:tcPr>
          <w:p w14:paraId="3CA1646B" w14:textId="77777777" w:rsidR="004E771F" w:rsidRPr="0016516C" w:rsidRDefault="004E771F" w:rsidP="004E771F">
            <w:pPr>
              <w:pStyle w:val="afff1"/>
              <w:widowControl w:val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E771F" w:rsidRPr="0016516C" w14:paraId="581C2D7B" w14:textId="77777777" w:rsidTr="00976D04">
        <w:trPr>
          <w:trHeight w:val="2783"/>
        </w:trPr>
        <w:tc>
          <w:tcPr>
            <w:tcW w:w="1261" w:type="dxa"/>
            <w:shd w:val="clear" w:color="auto" w:fill="D9D9D9" w:themeFill="background1" w:themeFillShade="D9"/>
          </w:tcPr>
          <w:p w14:paraId="6B419D73" w14:textId="7020C952" w:rsidR="004E771F" w:rsidRPr="0016516C" w:rsidRDefault="004E771F" w:rsidP="004E771F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t>701010605</w:t>
            </w:r>
          </w:p>
        </w:tc>
        <w:tc>
          <w:tcPr>
            <w:tcW w:w="1276" w:type="dxa"/>
          </w:tcPr>
          <w:p w14:paraId="4F423EAF" w14:textId="57AF035C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Зона лесов</w:t>
            </w:r>
          </w:p>
        </w:tc>
        <w:tc>
          <w:tcPr>
            <w:tcW w:w="5812" w:type="dxa"/>
            <w:vMerge/>
          </w:tcPr>
          <w:p w14:paraId="3B6BADCB" w14:textId="77777777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14:paraId="2CF72601" w14:textId="6FBC8FAB" w:rsidR="004E771F" w:rsidRPr="0016516C" w:rsidRDefault="001B7C26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47133</w:t>
            </w:r>
          </w:p>
        </w:tc>
        <w:tc>
          <w:tcPr>
            <w:tcW w:w="850" w:type="dxa"/>
          </w:tcPr>
          <w:p w14:paraId="2079C55D" w14:textId="6E7BCD8C" w:rsidR="004E771F" w:rsidRPr="0016516C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84,39</w:t>
            </w:r>
          </w:p>
        </w:tc>
        <w:tc>
          <w:tcPr>
            <w:tcW w:w="993" w:type="dxa"/>
          </w:tcPr>
          <w:p w14:paraId="7A9541D2" w14:textId="2AE490DF" w:rsidR="004E771F" w:rsidRPr="0016516C" w:rsidRDefault="001B7C26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47133</w:t>
            </w:r>
          </w:p>
        </w:tc>
        <w:tc>
          <w:tcPr>
            <w:tcW w:w="708" w:type="dxa"/>
          </w:tcPr>
          <w:p w14:paraId="4B0B089A" w14:textId="1E896142" w:rsidR="004E771F" w:rsidRPr="0016516C" w:rsidRDefault="00905A07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84,39</w:t>
            </w:r>
          </w:p>
        </w:tc>
        <w:tc>
          <w:tcPr>
            <w:tcW w:w="2977" w:type="dxa"/>
            <w:vMerge/>
          </w:tcPr>
          <w:p w14:paraId="0155EAC5" w14:textId="77777777" w:rsidR="004E771F" w:rsidRPr="0016516C" w:rsidRDefault="004E771F" w:rsidP="004E771F">
            <w:pPr>
              <w:pStyle w:val="afff1"/>
              <w:widowControl w:val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4E771F" w:rsidRPr="0016516C" w14:paraId="2AE65D27" w14:textId="77777777" w:rsidTr="00976D04">
        <w:tc>
          <w:tcPr>
            <w:tcW w:w="8349" w:type="dxa"/>
            <w:gridSpan w:val="3"/>
            <w:shd w:val="clear" w:color="auto" w:fill="D9D9D9" w:themeFill="background1" w:themeFillShade="D9"/>
          </w:tcPr>
          <w:p w14:paraId="544534C0" w14:textId="77777777" w:rsidR="004E771F" w:rsidRPr="0016516C" w:rsidRDefault="004E771F" w:rsidP="004E771F">
            <w:pPr>
              <w:pStyle w:val="Default"/>
              <w:widowControl w:val="0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Зона специального назначения</w:t>
            </w:r>
          </w:p>
        </w:tc>
        <w:tc>
          <w:tcPr>
            <w:tcW w:w="992" w:type="dxa"/>
          </w:tcPr>
          <w:p w14:paraId="7E05915F" w14:textId="0DFA765F" w:rsidR="004E771F" w:rsidRPr="0016516C" w:rsidRDefault="004E771F" w:rsidP="004E771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4,81</w:t>
            </w:r>
          </w:p>
        </w:tc>
        <w:tc>
          <w:tcPr>
            <w:tcW w:w="850" w:type="dxa"/>
          </w:tcPr>
          <w:p w14:paraId="36A6F1BB" w14:textId="63BACD43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3D947577" w14:textId="009B1627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4,81</w:t>
            </w:r>
          </w:p>
        </w:tc>
        <w:tc>
          <w:tcPr>
            <w:tcW w:w="708" w:type="dxa"/>
          </w:tcPr>
          <w:p w14:paraId="036B2A9B" w14:textId="10616CFE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0,01</w:t>
            </w:r>
          </w:p>
        </w:tc>
        <w:tc>
          <w:tcPr>
            <w:tcW w:w="2977" w:type="dxa"/>
            <w:vMerge w:val="restart"/>
          </w:tcPr>
          <w:p w14:paraId="6CD462FC" w14:textId="3469C24D" w:rsidR="004E771F" w:rsidRPr="0016516C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–</w:t>
            </w:r>
          </w:p>
        </w:tc>
      </w:tr>
      <w:tr w:rsidR="004E771F" w:rsidRPr="0016516C" w14:paraId="62E81D4E" w14:textId="77777777" w:rsidTr="00976D04">
        <w:trPr>
          <w:trHeight w:val="668"/>
        </w:trPr>
        <w:tc>
          <w:tcPr>
            <w:tcW w:w="1261" w:type="dxa"/>
            <w:shd w:val="clear" w:color="auto" w:fill="D9D9D9" w:themeFill="background1" w:themeFillShade="D9"/>
          </w:tcPr>
          <w:p w14:paraId="62906188" w14:textId="5AFB1245" w:rsidR="004E771F" w:rsidRPr="0016516C" w:rsidRDefault="004E771F" w:rsidP="004E771F">
            <w:pPr>
              <w:pStyle w:val="a0"/>
              <w:widowControl w:val="0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16516C">
              <w:rPr>
                <w:sz w:val="22"/>
                <w:szCs w:val="22"/>
                <w:lang w:val="ru-RU"/>
              </w:rPr>
              <w:lastRenderedPageBreak/>
              <w:t>701010701</w:t>
            </w:r>
          </w:p>
        </w:tc>
        <w:tc>
          <w:tcPr>
            <w:tcW w:w="1276" w:type="dxa"/>
          </w:tcPr>
          <w:p w14:paraId="57FA795E" w14:textId="161FE4F4" w:rsidR="004E771F" w:rsidRPr="0016516C" w:rsidRDefault="004E771F" w:rsidP="004E771F">
            <w:pPr>
              <w:widowControl w:val="0"/>
              <w:jc w:val="left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Зона кладбищ</w:t>
            </w:r>
          </w:p>
        </w:tc>
        <w:tc>
          <w:tcPr>
            <w:tcW w:w="5812" w:type="dxa"/>
          </w:tcPr>
          <w:p w14:paraId="3F0EF89E" w14:textId="77777777" w:rsidR="004E771F" w:rsidRPr="0016516C" w:rsidRDefault="004E771F" w:rsidP="004E771F">
            <w:pPr>
              <w:pStyle w:val="Default"/>
              <w:widowControl w:val="0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Размеры земельного участка для кладбищ – по заданию на проектирование, но не более 40 га.</w:t>
            </w:r>
          </w:p>
          <w:p w14:paraId="3C64ADB3" w14:textId="77777777" w:rsidR="004E771F" w:rsidRPr="0016516C" w:rsidRDefault="004E771F" w:rsidP="004E771F">
            <w:pPr>
              <w:pStyle w:val="Default"/>
              <w:widowControl w:val="0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Для объектов, расположенных в зонах специального назначения, в зависимости от мощности,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санитарно-защитные зоны в соответствии с требованиями СанПиН 2.2.1/2.1.1.1200-03. </w:t>
            </w:r>
          </w:p>
          <w:p w14:paraId="7D687FDE" w14:textId="3E3EAF97" w:rsidR="004E771F" w:rsidRPr="0016516C" w:rsidRDefault="004E771F" w:rsidP="004E771F">
            <w:pPr>
              <w:pStyle w:val="Default"/>
              <w:widowControl w:val="0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 xml:space="preserve"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</w:t>
            </w:r>
            <w:proofErr w:type="spellStart"/>
            <w:r w:rsidRPr="0016516C">
              <w:rPr>
                <w:sz w:val="22"/>
                <w:szCs w:val="22"/>
              </w:rPr>
              <w:t>Тальского</w:t>
            </w:r>
            <w:proofErr w:type="spellEnd"/>
            <w:r w:rsidRPr="0016516C">
              <w:rPr>
                <w:sz w:val="22"/>
                <w:szCs w:val="22"/>
              </w:rPr>
              <w:t xml:space="preserve"> муниципального образования</w:t>
            </w:r>
          </w:p>
        </w:tc>
        <w:tc>
          <w:tcPr>
            <w:tcW w:w="992" w:type="dxa"/>
          </w:tcPr>
          <w:p w14:paraId="2CFE71AB" w14:textId="2D60ADF6" w:rsidR="004E771F" w:rsidRPr="0016516C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4,81</w:t>
            </w:r>
          </w:p>
        </w:tc>
        <w:tc>
          <w:tcPr>
            <w:tcW w:w="850" w:type="dxa"/>
          </w:tcPr>
          <w:p w14:paraId="385B7713" w14:textId="049F0419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</w:tcPr>
          <w:p w14:paraId="27F3F875" w14:textId="4023129C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4,81</w:t>
            </w:r>
          </w:p>
        </w:tc>
        <w:tc>
          <w:tcPr>
            <w:tcW w:w="708" w:type="dxa"/>
          </w:tcPr>
          <w:p w14:paraId="558F7133" w14:textId="636CF2EB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0,01</w:t>
            </w:r>
          </w:p>
        </w:tc>
        <w:tc>
          <w:tcPr>
            <w:tcW w:w="2977" w:type="dxa"/>
            <w:vMerge/>
          </w:tcPr>
          <w:p w14:paraId="7AF6A36A" w14:textId="67140A42" w:rsidR="004E771F" w:rsidRPr="0016516C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E771F" w:rsidRPr="0016516C" w14:paraId="0339E393" w14:textId="77777777" w:rsidTr="00976D04">
        <w:tc>
          <w:tcPr>
            <w:tcW w:w="1261" w:type="dxa"/>
            <w:shd w:val="clear" w:color="auto" w:fill="D9D9D9" w:themeFill="background1" w:themeFillShade="D9"/>
          </w:tcPr>
          <w:p w14:paraId="05934F76" w14:textId="3B3E24FD" w:rsidR="004E771F" w:rsidRPr="0016516C" w:rsidRDefault="004E771F" w:rsidP="004E771F">
            <w:pPr>
              <w:pStyle w:val="a0"/>
              <w:widowControl w:val="0"/>
              <w:ind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16516C">
              <w:rPr>
                <w:b/>
                <w:sz w:val="22"/>
                <w:szCs w:val="22"/>
                <w:lang w:val="ru-RU"/>
              </w:rPr>
              <w:t>701010900</w:t>
            </w:r>
          </w:p>
        </w:tc>
        <w:tc>
          <w:tcPr>
            <w:tcW w:w="1276" w:type="dxa"/>
          </w:tcPr>
          <w:p w14:paraId="7F5C19AF" w14:textId="1E4C5398" w:rsidR="004E771F" w:rsidRPr="0016516C" w:rsidRDefault="004E771F" w:rsidP="004E771F">
            <w:pPr>
              <w:widowControl w:val="0"/>
              <w:jc w:val="left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Зона акваторий</w:t>
            </w:r>
          </w:p>
        </w:tc>
        <w:tc>
          <w:tcPr>
            <w:tcW w:w="5812" w:type="dxa"/>
          </w:tcPr>
          <w:p w14:paraId="0B525B25" w14:textId="7748A503" w:rsidR="004E771F" w:rsidRPr="0016516C" w:rsidRDefault="004E771F" w:rsidP="004E771F">
            <w:pPr>
              <w:pStyle w:val="Default"/>
              <w:widowControl w:val="0"/>
              <w:jc w:val="both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В целях обеспечения охраны водных объектов, а также сохранения условий для воспроизводства водных биологических ресурсов следует соблюдать требования к водоохранным зонам, прибрежным защитным и береговым полосам водных объектов, а также рыбоохранным и рыбохозяйственным заповедным зонам водных объектов, имеющих рыбохозяйственное значение</w:t>
            </w:r>
          </w:p>
        </w:tc>
        <w:tc>
          <w:tcPr>
            <w:tcW w:w="992" w:type="dxa"/>
          </w:tcPr>
          <w:p w14:paraId="717F44A0" w14:textId="78502AA3" w:rsidR="004E771F" w:rsidRPr="0016516C" w:rsidRDefault="004E771F" w:rsidP="004E771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639,49</w:t>
            </w:r>
          </w:p>
        </w:tc>
        <w:tc>
          <w:tcPr>
            <w:tcW w:w="850" w:type="dxa"/>
          </w:tcPr>
          <w:p w14:paraId="3A789214" w14:textId="377A25DA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1,15</w:t>
            </w:r>
          </w:p>
        </w:tc>
        <w:tc>
          <w:tcPr>
            <w:tcW w:w="993" w:type="dxa"/>
          </w:tcPr>
          <w:p w14:paraId="3E88EF18" w14:textId="2A8A2D1A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639,49</w:t>
            </w:r>
          </w:p>
        </w:tc>
        <w:tc>
          <w:tcPr>
            <w:tcW w:w="708" w:type="dxa"/>
          </w:tcPr>
          <w:p w14:paraId="26493FCA" w14:textId="640AE254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1,15</w:t>
            </w:r>
          </w:p>
        </w:tc>
        <w:tc>
          <w:tcPr>
            <w:tcW w:w="2977" w:type="dxa"/>
          </w:tcPr>
          <w:p w14:paraId="6320FA94" w14:textId="10F21E09" w:rsidR="004E771F" w:rsidRPr="0016516C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–</w:t>
            </w:r>
          </w:p>
        </w:tc>
      </w:tr>
      <w:tr w:rsidR="004E771F" w:rsidRPr="00E35154" w14:paraId="2DA589F7" w14:textId="77777777" w:rsidTr="00976D04">
        <w:tc>
          <w:tcPr>
            <w:tcW w:w="2537" w:type="dxa"/>
            <w:gridSpan w:val="2"/>
            <w:shd w:val="clear" w:color="auto" w:fill="D9D9D9" w:themeFill="background1" w:themeFillShade="D9"/>
          </w:tcPr>
          <w:p w14:paraId="02D71271" w14:textId="77777777" w:rsidR="004E771F" w:rsidRPr="0016516C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812" w:type="dxa"/>
          </w:tcPr>
          <w:p w14:paraId="0FEB3572" w14:textId="77777777" w:rsidR="004E771F" w:rsidRPr="0016516C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</w:tcPr>
          <w:p w14:paraId="4D6E1954" w14:textId="2435D25F" w:rsidR="004E771F" w:rsidRPr="0016516C" w:rsidRDefault="004E771F" w:rsidP="004E771F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55849,23</w:t>
            </w:r>
          </w:p>
        </w:tc>
        <w:tc>
          <w:tcPr>
            <w:tcW w:w="850" w:type="dxa"/>
          </w:tcPr>
          <w:p w14:paraId="13CE7DDD" w14:textId="2CD796A2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93" w:type="dxa"/>
          </w:tcPr>
          <w:p w14:paraId="73BF52A9" w14:textId="1D53A46C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55849,23</w:t>
            </w:r>
          </w:p>
        </w:tc>
        <w:tc>
          <w:tcPr>
            <w:tcW w:w="708" w:type="dxa"/>
          </w:tcPr>
          <w:p w14:paraId="0DD31343" w14:textId="65BA7EB2" w:rsidR="004E771F" w:rsidRPr="0016516C" w:rsidRDefault="004E771F" w:rsidP="004E771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6516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977" w:type="dxa"/>
          </w:tcPr>
          <w:p w14:paraId="75969A2C" w14:textId="77777777" w:rsidR="004E771F" w:rsidRPr="00E35154" w:rsidRDefault="004E771F" w:rsidP="004E771F">
            <w:pPr>
              <w:widowControl w:val="0"/>
              <w:jc w:val="center"/>
              <w:rPr>
                <w:sz w:val="22"/>
                <w:szCs w:val="22"/>
              </w:rPr>
            </w:pPr>
            <w:r w:rsidRPr="0016516C">
              <w:rPr>
                <w:sz w:val="22"/>
                <w:szCs w:val="22"/>
              </w:rPr>
              <w:t>–</w:t>
            </w:r>
          </w:p>
        </w:tc>
      </w:tr>
    </w:tbl>
    <w:p w14:paraId="22D03EE4" w14:textId="19231074" w:rsidR="006D7D49" w:rsidRDefault="006D7D49" w:rsidP="00942A81">
      <w:pPr>
        <w:widowControl w:val="0"/>
        <w:spacing w:before="120" w:after="120"/>
        <w:ind w:left="221"/>
        <w:rPr>
          <w:lang w:eastAsia="ar-SA" w:bidi="en-US"/>
        </w:rPr>
      </w:pPr>
    </w:p>
    <w:sectPr w:rsidR="006D7D49" w:rsidSect="00552AE4">
      <w:headerReference w:type="default" r:id="rId16"/>
      <w:footerReference w:type="default" r:id="rId17"/>
      <w:pgSz w:w="16838" w:h="11906" w:orient="landscape"/>
      <w:pgMar w:top="1120" w:right="851" w:bottom="851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BCA16" w14:textId="77777777" w:rsidR="00B8484E" w:rsidRDefault="00B8484E" w:rsidP="009D69D2">
      <w:r>
        <w:separator/>
      </w:r>
    </w:p>
  </w:endnote>
  <w:endnote w:type="continuationSeparator" w:id="0">
    <w:p w14:paraId="7929B753" w14:textId="77777777" w:rsidR="00B8484E" w:rsidRDefault="00B8484E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2719B" w14:textId="0C36CC69" w:rsidR="00D27016" w:rsidRDefault="00D2701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</w:t>
    </w:r>
  </w:p>
  <w:sdt>
    <w:sdtPr>
      <w:id w:val="-1241401276"/>
    </w:sdtPr>
    <w:sdtEndPr/>
    <w:sdtContent>
      <w:p w14:paraId="629D31C8" w14:textId="652D50E2" w:rsidR="00D27016" w:rsidRDefault="00D27016" w:rsidP="00D525C3">
        <w:pPr>
          <w:pStyle w:val="af7"/>
          <w:tabs>
            <w:tab w:val="clear" w:pos="4677"/>
            <w:tab w:val="clear" w:pos="9355"/>
            <w:tab w:val="right" w:pos="14317"/>
          </w:tabs>
          <w:jc w:val="right"/>
        </w:pPr>
        <w:r>
          <w:t>ООО «НИПИ ГЕОМИР», 2020</w:t>
        </w:r>
        <w:r w:rsidRPr="00DD7EEE">
          <w:t xml:space="preserve"> г. </w:t>
        </w:r>
        <w:r w:rsidR="00386857">
          <w:t xml:space="preserve">                                                                                                              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A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F7A821" w14:textId="45CCE034" w:rsidR="00D27016" w:rsidRDefault="00D2701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____________________________________________________________________________________________________________________________________________________</w:t>
    </w:r>
  </w:p>
  <w:sdt>
    <w:sdtPr>
      <w:id w:val="1279922093"/>
    </w:sdtPr>
    <w:sdtEndPr/>
    <w:sdtContent>
      <w:p w14:paraId="5AFA05BA" w14:textId="125EF80E" w:rsidR="00D27016" w:rsidRDefault="00D27016" w:rsidP="00AE6E40">
        <w:pPr>
          <w:pStyle w:val="af7"/>
          <w:tabs>
            <w:tab w:val="clear" w:pos="4677"/>
            <w:tab w:val="clear" w:pos="9355"/>
            <w:tab w:val="right" w:pos="14853"/>
          </w:tabs>
        </w:pPr>
        <w:r>
          <w:t>ООО «НИПИ ГЕОМИР», 2020</w:t>
        </w:r>
        <w:r w:rsidRPr="00DD7EEE">
          <w:t xml:space="preserve"> г. </w:t>
        </w:r>
        <w:r w:rsidRPr="00DD7EEE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7C2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C7353" w14:textId="64CC26B2" w:rsidR="00D27016" w:rsidRDefault="00D2701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</w:t>
    </w:r>
  </w:p>
  <w:sdt>
    <w:sdtPr>
      <w:id w:val="1726256405"/>
    </w:sdtPr>
    <w:sdtEndPr/>
    <w:sdtContent>
      <w:p w14:paraId="72310E84" w14:textId="305A00FE" w:rsidR="00D27016" w:rsidRDefault="00D27016" w:rsidP="00AE6E40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t>ООО «НИПИ ГЕОМИР», 2020</w:t>
        </w:r>
        <w:r w:rsidRPr="00DD7EEE">
          <w:t xml:space="preserve"> г. </w:t>
        </w:r>
        <w:r w:rsidRPr="00DD7EEE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A0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738C3" w14:textId="448F2E38" w:rsidR="00D27016" w:rsidRDefault="00D27016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</w:t>
    </w:r>
  </w:p>
  <w:sdt>
    <w:sdtPr>
      <w:id w:val="67859607"/>
    </w:sdtPr>
    <w:sdtEndPr/>
    <w:sdtContent>
      <w:p w14:paraId="749956AC" w14:textId="19B5504B" w:rsidR="00D27016" w:rsidRDefault="00D27016" w:rsidP="00AE6E40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t>ООО «НИПИ ГЕОМИР», 2020</w:t>
        </w:r>
        <w:r w:rsidRPr="00DD7EEE">
          <w:t xml:space="preserve"> г. </w:t>
        </w:r>
        <w:r w:rsidRPr="00DD7EEE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A07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92B14" w14:textId="77777777" w:rsidR="00B8484E" w:rsidRDefault="00B8484E" w:rsidP="009D69D2">
      <w:r>
        <w:separator/>
      </w:r>
    </w:p>
  </w:footnote>
  <w:footnote w:type="continuationSeparator" w:id="0">
    <w:p w14:paraId="1D0AA0FE" w14:textId="77777777" w:rsidR="00B8484E" w:rsidRDefault="00B8484E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F135A" w14:textId="739C8B4E" w:rsidR="00D27016" w:rsidRDefault="00D27016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proofErr w:type="spellStart"/>
    <w:r w:rsidR="001F3096">
      <w:rPr>
        <w:sz w:val="20"/>
        <w:szCs w:val="20"/>
      </w:rPr>
      <w:t>Тальского</w:t>
    </w:r>
    <w:proofErr w:type="spellEnd"/>
    <w:r w:rsidR="002131FE" w:rsidRPr="00F045F6">
      <w:rPr>
        <w:sz w:val="20"/>
        <w:szCs w:val="20"/>
      </w:rPr>
      <w:t xml:space="preserve"> </w:t>
    </w:r>
    <w:r w:rsidR="002131FE">
      <w:rPr>
        <w:sz w:val="20"/>
        <w:szCs w:val="20"/>
      </w:rPr>
      <w:t>муниципального образования</w:t>
    </w:r>
  </w:p>
  <w:p w14:paraId="6C5CBC75" w14:textId="0C57573D" w:rsidR="00D27016" w:rsidRPr="003B02B8" w:rsidRDefault="00310674" w:rsidP="0002317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color w:val="262626" w:themeColor="text1" w:themeTint="D9"/>
        <w:sz w:val="20"/>
        <w:szCs w:val="20"/>
      </w:rPr>
    </w:pPr>
    <w:r>
      <w:rPr>
        <w:sz w:val="20"/>
        <w:szCs w:val="20"/>
      </w:rPr>
      <w:t>Тайшетского</w:t>
    </w:r>
    <w:r w:rsidR="00D27016" w:rsidRPr="00747DD9">
      <w:rPr>
        <w:sz w:val="20"/>
        <w:szCs w:val="20"/>
      </w:rPr>
      <w:t xml:space="preserve"> </w:t>
    </w:r>
    <w:r w:rsidR="00D27016" w:rsidRPr="00F045F6">
      <w:rPr>
        <w:sz w:val="20"/>
        <w:szCs w:val="20"/>
      </w:rPr>
      <w:t>района</w:t>
    </w:r>
    <w:r w:rsidR="00D27016">
      <w:rPr>
        <w:sz w:val="20"/>
        <w:szCs w:val="20"/>
      </w:rPr>
      <w:t xml:space="preserve"> </w:t>
    </w:r>
    <w:r>
      <w:rPr>
        <w:sz w:val="20"/>
        <w:szCs w:val="20"/>
      </w:rPr>
      <w:t>Иркутской</w:t>
    </w:r>
    <w:r w:rsidR="00D27016">
      <w:rPr>
        <w:sz w:val="20"/>
        <w:szCs w:val="20"/>
      </w:rPr>
      <w:t xml:space="preserve"> области. Том 1</w:t>
    </w:r>
    <w:r w:rsidR="00D27016" w:rsidRPr="003C5C40">
      <w:rPr>
        <w:sz w:val="20"/>
        <w:szCs w:val="20"/>
      </w:rPr>
      <w:t xml:space="preserve">. </w:t>
    </w:r>
    <w:r w:rsidR="00D27016">
      <w:rPr>
        <w:sz w:val="20"/>
        <w:szCs w:val="20"/>
      </w:rPr>
      <w:t>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8D970" w14:textId="2ABEB316" w:rsidR="00D27016" w:rsidRDefault="00D27016" w:rsidP="00023C2D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proofErr w:type="spellStart"/>
    <w:r w:rsidR="001F3096">
      <w:rPr>
        <w:sz w:val="20"/>
        <w:szCs w:val="20"/>
      </w:rPr>
      <w:t>Тальского</w:t>
    </w:r>
    <w:proofErr w:type="spellEnd"/>
    <w:r w:rsidR="00023C2D" w:rsidRPr="00F045F6">
      <w:rPr>
        <w:sz w:val="20"/>
        <w:szCs w:val="20"/>
      </w:rPr>
      <w:t xml:space="preserve"> </w:t>
    </w:r>
    <w:r w:rsidR="00023C2D">
      <w:rPr>
        <w:sz w:val="20"/>
        <w:szCs w:val="20"/>
      </w:rPr>
      <w:t>муниципального образования Тайшетского</w:t>
    </w:r>
    <w:r w:rsidR="00023C2D" w:rsidRPr="00747DD9">
      <w:rPr>
        <w:sz w:val="20"/>
        <w:szCs w:val="20"/>
      </w:rPr>
      <w:t xml:space="preserve"> </w:t>
    </w:r>
    <w:r w:rsidR="00023C2D" w:rsidRPr="00F045F6">
      <w:rPr>
        <w:sz w:val="20"/>
        <w:szCs w:val="20"/>
      </w:rPr>
      <w:t>района</w:t>
    </w:r>
    <w:r w:rsidR="00023C2D">
      <w:rPr>
        <w:sz w:val="20"/>
        <w:szCs w:val="20"/>
      </w:rPr>
      <w:t xml:space="preserve"> </w:t>
    </w:r>
    <w:r w:rsidR="00310674">
      <w:rPr>
        <w:sz w:val="20"/>
        <w:szCs w:val="20"/>
      </w:rPr>
      <w:t>Иркутской</w:t>
    </w:r>
    <w:r>
      <w:rPr>
        <w:sz w:val="20"/>
        <w:szCs w:val="20"/>
      </w:rPr>
      <w:t xml:space="preserve"> области. </w:t>
    </w:r>
  </w:p>
  <w:p w14:paraId="0D114738" w14:textId="04FA5CC8" w:rsidR="00D27016" w:rsidRPr="008B4CE0" w:rsidRDefault="00D27016" w:rsidP="00101407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F6634A" w14:textId="394D7CE0" w:rsidR="00D27016" w:rsidRDefault="00D27016" w:rsidP="00A77F08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proofErr w:type="spellStart"/>
    <w:r w:rsidR="001F3096">
      <w:rPr>
        <w:sz w:val="20"/>
        <w:szCs w:val="20"/>
      </w:rPr>
      <w:t>Тальского</w:t>
    </w:r>
    <w:proofErr w:type="spellEnd"/>
    <w:r w:rsidR="00BD2681" w:rsidRPr="00F045F6">
      <w:rPr>
        <w:sz w:val="20"/>
        <w:szCs w:val="20"/>
      </w:rPr>
      <w:t xml:space="preserve"> </w:t>
    </w:r>
    <w:r w:rsidR="00BD2681">
      <w:rPr>
        <w:sz w:val="20"/>
        <w:szCs w:val="20"/>
      </w:rPr>
      <w:t>муниципального образования</w:t>
    </w:r>
  </w:p>
  <w:p w14:paraId="5DF88EF1" w14:textId="7356BA12" w:rsidR="00D27016" w:rsidRPr="008B4CE0" w:rsidRDefault="00310674" w:rsidP="00A77F08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Тайшетского</w:t>
    </w:r>
    <w:r w:rsidR="00D27016" w:rsidRPr="00747DD9">
      <w:rPr>
        <w:sz w:val="20"/>
        <w:szCs w:val="20"/>
      </w:rPr>
      <w:t xml:space="preserve"> </w:t>
    </w:r>
    <w:r w:rsidR="00D27016" w:rsidRPr="00F045F6">
      <w:rPr>
        <w:sz w:val="20"/>
        <w:szCs w:val="20"/>
      </w:rPr>
      <w:t>района</w:t>
    </w:r>
    <w:r w:rsidR="00D27016">
      <w:rPr>
        <w:sz w:val="20"/>
        <w:szCs w:val="20"/>
      </w:rPr>
      <w:t xml:space="preserve"> </w:t>
    </w:r>
    <w:r>
      <w:rPr>
        <w:sz w:val="20"/>
        <w:szCs w:val="20"/>
      </w:rPr>
      <w:t>Иркутской</w:t>
    </w:r>
    <w:r w:rsidR="00D27016">
      <w:rPr>
        <w:sz w:val="20"/>
        <w:szCs w:val="20"/>
      </w:rPr>
      <w:t xml:space="preserve"> области. Том 1</w:t>
    </w:r>
    <w:r w:rsidR="00D27016" w:rsidRPr="003C5C40">
      <w:rPr>
        <w:sz w:val="20"/>
        <w:szCs w:val="20"/>
      </w:rPr>
      <w:t xml:space="preserve">. </w:t>
    </w:r>
    <w:r w:rsidR="00D27016">
      <w:rPr>
        <w:sz w:val="20"/>
        <w:szCs w:val="20"/>
      </w:rPr>
      <w:t>Положение о территориальном планировании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A3BD97" w14:textId="13C09B78" w:rsidR="00D27016" w:rsidRDefault="00D27016" w:rsidP="00A77F08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proofErr w:type="spellStart"/>
    <w:r w:rsidR="001F3096">
      <w:rPr>
        <w:sz w:val="20"/>
        <w:szCs w:val="20"/>
      </w:rPr>
      <w:t>Тальского</w:t>
    </w:r>
    <w:proofErr w:type="spellEnd"/>
    <w:r w:rsidR="005A396C" w:rsidRPr="005A396C">
      <w:rPr>
        <w:sz w:val="20"/>
        <w:szCs w:val="20"/>
      </w:rPr>
      <w:t xml:space="preserve"> муниципального образования </w:t>
    </w:r>
    <w:r w:rsidR="00310674">
      <w:rPr>
        <w:sz w:val="20"/>
        <w:szCs w:val="20"/>
      </w:rPr>
      <w:t>Тайшетского</w:t>
    </w:r>
    <w:r w:rsidRPr="00747DD9">
      <w:rPr>
        <w:sz w:val="20"/>
        <w:szCs w:val="20"/>
      </w:rPr>
      <w:t xml:space="preserve"> </w:t>
    </w:r>
    <w:r w:rsidRPr="00F045F6">
      <w:rPr>
        <w:sz w:val="20"/>
        <w:szCs w:val="20"/>
      </w:rPr>
      <w:t>района</w:t>
    </w:r>
    <w:r>
      <w:rPr>
        <w:sz w:val="20"/>
        <w:szCs w:val="20"/>
      </w:rPr>
      <w:t xml:space="preserve"> </w:t>
    </w:r>
    <w:r w:rsidR="00310674">
      <w:rPr>
        <w:sz w:val="20"/>
        <w:szCs w:val="20"/>
      </w:rPr>
      <w:t>Иркутской</w:t>
    </w:r>
    <w:r>
      <w:rPr>
        <w:sz w:val="20"/>
        <w:szCs w:val="20"/>
      </w:rPr>
      <w:t xml:space="preserve"> области.</w:t>
    </w:r>
  </w:p>
  <w:p w14:paraId="758417AC" w14:textId="75AD02CC" w:rsidR="00D27016" w:rsidRPr="00A046AB" w:rsidRDefault="00D27016" w:rsidP="00A77F08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D874D1"/>
    <w:multiLevelType w:val="hybridMultilevel"/>
    <w:tmpl w:val="6D90C570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51415"/>
    <w:multiLevelType w:val="hybridMultilevel"/>
    <w:tmpl w:val="27AC7726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5"/>
  </w:num>
  <w:num w:numId="4">
    <w:abstractNumId w:val="23"/>
  </w:num>
  <w:num w:numId="5">
    <w:abstractNumId w:val="20"/>
  </w:num>
  <w:num w:numId="6">
    <w:abstractNumId w:val="26"/>
  </w:num>
  <w:num w:numId="7">
    <w:abstractNumId w:val="22"/>
  </w:num>
  <w:num w:numId="8">
    <w:abstractNumId w:val="16"/>
  </w:num>
  <w:num w:numId="9">
    <w:abstractNumId w:val="24"/>
  </w:num>
  <w:num w:numId="1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442"/>
    <w:rsid w:val="00002957"/>
    <w:rsid w:val="00003316"/>
    <w:rsid w:val="000034D8"/>
    <w:rsid w:val="0000390C"/>
    <w:rsid w:val="0000468B"/>
    <w:rsid w:val="00004DE1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D70"/>
    <w:rsid w:val="00011E2C"/>
    <w:rsid w:val="0001359F"/>
    <w:rsid w:val="00013A89"/>
    <w:rsid w:val="00014079"/>
    <w:rsid w:val="00014FD2"/>
    <w:rsid w:val="0001614A"/>
    <w:rsid w:val="00016606"/>
    <w:rsid w:val="00016873"/>
    <w:rsid w:val="00016B09"/>
    <w:rsid w:val="00016CD7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1BF7"/>
    <w:rsid w:val="000227E5"/>
    <w:rsid w:val="00022A2C"/>
    <w:rsid w:val="0002317B"/>
    <w:rsid w:val="00023C2D"/>
    <w:rsid w:val="00024D87"/>
    <w:rsid w:val="0002591D"/>
    <w:rsid w:val="00026AAB"/>
    <w:rsid w:val="00026AF0"/>
    <w:rsid w:val="00026B6E"/>
    <w:rsid w:val="00027399"/>
    <w:rsid w:val="00030662"/>
    <w:rsid w:val="000311CE"/>
    <w:rsid w:val="00031346"/>
    <w:rsid w:val="000313A9"/>
    <w:rsid w:val="00031616"/>
    <w:rsid w:val="000318F0"/>
    <w:rsid w:val="00031AA3"/>
    <w:rsid w:val="00031F57"/>
    <w:rsid w:val="000322D8"/>
    <w:rsid w:val="0003289E"/>
    <w:rsid w:val="000329A5"/>
    <w:rsid w:val="00032A61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3658"/>
    <w:rsid w:val="00044143"/>
    <w:rsid w:val="0004475B"/>
    <w:rsid w:val="00045D0E"/>
    <w:rsid w:val="00045E12"/>
    <w:rsid w:val="00045F5A"/>
    <w:rsid w:val="00046BE9"/>
    <w:rsid w:val="00046F76"/>
    <w:rsid w:val="000474E4"/>
    <w:rsid w:val="00050150"/>
    <w:rsid w:val="00050BD4"/>
    <w:rsid w:val="00050C8E"/>
    <w:rsid w:val="0005166D"/>
    <w:rsid w:val="000519CE"/>
    <w:rsid w:val="00051DF4"/>
    <w:rsid w:val="0005226D"/>
    <w:rsid w:val="00052479"/>
    <w:rsid w:val="00052521"/>
    <w:rsid w:val="0005257C"/>
    <w:rsid w:val="00052E58"/>
    <w:rsid w:val="00053143"/>
    <w:rsid w:val="00053A53"/>
    <w:rsid w:val="00053A6F"/>
    <w:rsid w:val="0005588F"/>
    <w:rsid w:val="00055954"/>
    <w:rsid w:val="00055ED6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1939"/>
    <w:rsid w:val="00062D58"/>
    <w:rsid w:val="00062F88"/>
    <w:rsid w:val="0006301E"/>
    <w:rsid w:val="00063020"/>
    <w:rsid w:val="00063386"/>
    <w:rsid w:val="00063EE2"/>
    <w:rsid w:val="00063F91"/>
    <w:rsid w:val="00065DB8"/>
    <w:rsid w:val="00065F90"/>
    <w:rsid w:val="00066186"/>
    <w:rsid w:val="00066D5B"/>
    <w:rsid w:val="00067F55"/>
    <w:rsid w:val="00070C02"/>
    <w:rsid w:val="00070E55"/>
    <w:rsid w:val="00070EF2"/>
    <w:rsid w:val="00071502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708B"/>
    <w:rsid w:val="00087A18"/>
    <w:rsid w:val="00087BEE"/>
    <w:rsid w:val="00090CA8"/>
    <w:rsid w:val="00091C17"/>
    <w:rsid w:val="000920F7"/>
    <w:rsid w:val="00092170"/>
    <w:rsid w:val="00092441"/>
    <w:rsid w:val="0009262D"/>
    <w:rsid w:val="000933BD"/>
    <w:rsid w:val="000935BE"/>
    <w:rsid w:val="00094127"/>
    <w:rsid w:val="00094193"/>
    <w:rsid w:val="000953C7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764"/>
    <w:rsid w:val="000A3926"/>
    <w:rsid w:val="000A4BEA"/>
    <w:rsid w:val="000A5566"/>
    <w:rsid w:val="000A677C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694"/>
    <w:rsid w:val="000B3B8B"/>
    <w:rsid w:val="000B3CF5"/>
    <w:rsid w:val="000B3FF3"/>
    <w:rsid w:val="000B3FFE"/>
    <w:rsid w:val="000B549D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13F5"/>
    <w:rsid w:val="000C16B9"/>
    <w:rsid w:val="000C2085"/>
    <w:rsid w:val="000C2FE7"/>
    <w:rsid w:val="000C6037"/>
    <w:rsid w:val="000C6760"/>
    <w:rsid w:val="000C6A22"/>
    <w:rsid w:val="000C7117"/>
    <w:rsid w:val="000C71AF"/>
    <w:rsid w:val="000C73B3"/>
    <w:rsid w:val="000C781F"/>
    <w:rsid w:val="000C782D"/>
    <w:rsid w:val="000C7A3D"/>
    <w:rsid w:val="000C7F63"/>
    <w:rsid w:val="000D0CCF"/>
    <w:rsid w:val="000D1688"/>
    <w:rsid w:val="000D16AD"/>
    <w:rsid w:val="000D1D2C"/>
    <w:rsid w:val="000D2272"/>
    <w:rsid w:val="000D2748"/>
    <w:rsid w:val="000D28DB"/>
    <w:rsid w:val="000D2D5F"/>
    <w:rsid w:val="000D33F7"/>
    <w:rsid w:val="000D43C9"/>
    <w:rsid w:val="000D4F23"/>
    <w:rsid w:val="000D524C"/>
    <w:rsid w:val="000D5498"/>
    <w:rsid w:val="000D555F"/>
    <w:rsid w:val="000D651C"/>
    <w:rsid w:val="000D686B"/>
    <w:rsid w:val="000D6A52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9A1"/>
    <w:rsid w:val="000F2C17"/>
    <w:rsid w:val="000F2ED7"/>
    <w:rsid w:val="000F2F99"/>
    <w:rsid w:val="000F3401"/>
    <w:rsid w:val="000F4ACB"/>
    <w:rsid w:val="000F51A1"/>
    <w:rsid w:val="000F5B3A"/>
    <w:rsid w:val="000F630E"/>
    <w:rsid w:val="000F63A9"/>
    <w:rsid w:val="000F668C"/>
    <w:rsid w:val="000F78ED"/>
    <w:rsid w:val="000F7F1E"/>
    <w:rsid w:val="00100AA8"/>
    <w:rsid w:val="00100CFA"/>
    <w:rsid w:val="00101407"/>
    <w:rsid w:val="00101ADC"/>
    <w:rsid w:val="00103090"/>
    <w:rsid w:val="00103EE4"/>
    <w:rsid w:val="0010488E"/>
    <w:rsid w:val="00104935"/>
    <w:rsid w:val="00104C4A"/>
    <w:rsid w:val="0010531A"/>
    <w:rsid w:val="00105CDE"/>
    <w:rsid w:val="00106021"/>
    <w:rsid w:val="0010698D"/>
    <w:rsid w:val="00106A08"/>
    <w:rsid w:val="00106DDE"/>
    <w:rsid w:val="00106F30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4276"/>
    <w:rsid w:val="00115560"/>
    <w:rsid w:val="001155B5"/>
    <w:rsid w:val="00115A1F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7C5"/>
    <w:rsid w:val="00126936"/>
    <w:rsid w:val="00126954"/>
    <w:rsid w:val="00126A9F"/>
    <w:rsid w:val="00126B60"/>
    <w:rsid w:val="001274DE"/>
    <w:rsid w:val="001276D5"/>
    <w:rsid w:val="0013032E"/>
    <w:rsid w:val="001309A4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A39"/>
    <w:rsid w:val="00135EFE"/>
    <w:rsid w:val="00136133"/>
    <w:rsid w:val="00136215"/>
    <w:rsid w:val="00136782"/>
    <w:rsid w:val="00136B60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5E3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BE4"/>
    <w:rsid w:val="00157699"/>
    <w:rsid w:val="00157A93"/>
    <w:rsid w:val="00157F2C"/>
    <w:rsid w:val="0016014E"/>
    <w:rsid w:val="00160EFC"/>
    <w:rsid w:val="0016100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16C"/>
    <w:rsid w:val="001654EF"/>
    <w:rsid w:val="00165D61"/>
    <w:rsid w:val="00165DE0"/>
    <w:rsid w:val="00165E79"/>
    <w:rsid w:val="001660BA"/>
    <w:rsid w:val="00166363"/>
    <w:rsid w:val="00166BBB"/>
    <w:rsid w:val="00167107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202"/>
    <w:rsid w:val="0017459E"/>
    <w:rsid w:val="001747AE"/>
    <w:rsid w:val="00174C01"/>
    <w:rsid w:val="00174D21"/>
    <w:rsid w:val="0017510B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9CD"/>
    <w:rsid w:val="00181408"/>
    <w:rsid w:val="00182195"/>
    <w:rsid w:val="001823AC"/>
    <w:rsid w:val="00182ACF"/>
    <w:rsid w:val="00182DD3"/>
    <w:rsid w:val="00182F41"/>
    <w:rsid w:val="00183878"/>
    <w:rsid w:val="00183D68"/>
    <w:rsid w:val="001840CD"/>
    <w:rsid w:val="0018414C"/>
    <w:rsid w:val="001841D8"/>
    <w:rsid w:val="00184A72"/>
    <w:rsid w:val="00185644"/>
    <w:rsid w:val="00185AC5"/>
    <w:rsid w:val="00186A8D"/>
    <w:rsid w:val="0018702C"/>
    <w:rsid w:val="00187514"/>
    <w:rsid w:val="00190A26"/>
    <w:rsid w:val="00190F16"/>
    <w:rsid w:val="001914DE"/>
    <w:rsid w:val="0019231C"/>
    <w:rsid w:val="00192338"/>
    <w:rsid w:val="00192E02"/>
    <w:rsid w:val="00192F6A"/>
    <w:rsid w:val="001930A3"/>
    <w:rsid w:val="001936BF"/>
    <w:rsid w:val="001939BB"/>
    <w:rsid w:val="00193EBD"/>
    <w:rsid w:val="001946D4"/>
    <w:rsid w:val="001948C5"/>
    <w:rsid w:val="001950C1"/>
    <w:rsid w:val="001952C4"/>
    <w:rsid w:val="00195A83"/>
    <w:rsid w:val="00196DBE"/>
    <w:rsid w:val="00196FC3"/>
    <w:rsid w:val="001976D2"/>
    <w:rsid w:val="00197981"/>
    <w:rsid w:val="00197DF9"/>
    <w:rsid w:val="001A0176"/>
    <w:rsid w:val="001A0C18"/>
    <w:rsid w:val="001A153B"/>
    <w:rsid w:val="001A1C98"/>
    <w:rsid w:val="001A28EB"/>
    <w:rsid w:val="001A35AC"/>
    <w:rsid w:val="001A3B52"/>
    <w:rsid w:val="001A3F60"/>
    <w:rsid w:val="001A4E71"/>
    <w:rsid w:val="001A4F48"/>
    <w:rsid w:val="001A529F"/>
    <w:rsid w:val="001A5814"/>
    <w:rsid w:val="001A5C25"/>
    <w:rsid w:val="001A5E45"/>
    <w:rsid w:val="001A6695"/>
    <w:rsid w:val="001A7007"/>
    <w:rsid w:val="001B038D"/>
    <w:rsid w:val="001B096E"/>
    <w:rsid w:val="001B0E04"/>
    <w:rsid w:val="001B1C41"/>
    <w:rsid w:val="001B1FA7"/>
    <w:rsid w:val="001B218B"/>
    <w:rsid w:val="001B2D4E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71F"/>
    <w:rsid w:val="001B750D"/>
    <w:rsid w:val="001B7B50"/>
    <w:rsid w:val="001B7C26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6E75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090"/>
    <w:rsid w:val="001D51C7"/>
    <w:rsid w:val="001D5753"/>
    <w:rsid w:val="001D57A6"/>
    <w:rsid w:val="001D5F9A"/>
    <w:rsid w:val="001D62B0"/>
    <w:rsid w:val="001D6433"/>
    <w:rsid w:val="001D6AB3"/>
    <w:rsid w:val="001D6E5D"/>
    <w:rsid w:val="001D73F8"/>
    <w:rsid w:val="001D7458"/>
    <w:rsid w:val="001D7C8F"/>
    <w:rsid w:val="001E028C"/>
    <w:rsid w:val="001E0615"/>
    <w:rsid w:val="001E064A"/>
    <w:rsid w:val="001E0A83"/>
    <w:rsid w:val="001E0EA8"/>
    <w:rsid w:val="001E1137"/>
    <w:rsid w:val="001E155E"/>
    <w:rsid w:val="001E18B5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753"/>
    <w:rsid w:val="001E5C07"/>
    <w:rsid w:val="001E5C56"/>
    <w:rsid w:val="001E73F2"/>
    <w:rsid w:val="001E765A"/>
    <w:rsid w:val="001E77ED"/>
    <w:rsid w:val="001E7D00"/>
    <w:rsid w:val="001F054D"/>
    <w:rsid w:val="001F0AAF"/>
    <w:rsid w:val="001F0ABD"/>
    <w:rsid w:val="001F0CAA"/>
    <w:rsid w:val="001F1915"/>
    <w:rsid w:val="001F1D61"/>
    <w:rsid w:val="001F1DE5"/>
    <w:rsid w:val="001F2280"/>
    <w:rsid w:val="001F257D"/>
    <w:rsid w:val="001F280A"/>
    <w:rsid w:val="001F2ED3"/>
    <w:rsid w:val="001F3096"/>
    <w:rsid w:val="001F3589"/>
    <w:rsid w:val="001F3DD9"/>
    <w:rsid w:val="001F41A1"/>
    <w:rsid w:val="001F5CC9"/>
    <w:rsid w:val="001F625C"/>
    <w:rsid w:val="001F6426"/>
    <w:rsid w:val="001F65A6"/>
    <w:rsid w:val="001F66DC"/>
    <w:rsid w:val="001F6CB2"/>
    <w:rsid w:val="002002F0"/>
    <w:rsid w:val="00200420"/>
    <w:rsid w:val="00200981"/>
    <w:rsid w:val="0020195F"/>
    <w:rsid w:val="00201B4E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03B4"/>
    <w:rsid w:val="002115BF"/>
    <w:rsid w:val="00212DC4"/>
    <w:rsid w:val="002131FE"/>
    <w:rsid w:val="002143C2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287B"/>
    <w:rsid w:val="00224095"/>
    <w:rsid w:val="0022416F"/>
    <w:rsid w:val="002245BF"/>
    <w:rsid w:val="002248BB"/>
    <w:rsid w:val="002252B8"/>
    <w:rsid w:val="00225873"/>
    <w:rsid w:val="002267D5"/>
    <w:rsid w:val="002268DB"/>
    <w:rsid w:val="00227327"/>
    <w:rsid w:val="0022764D"/>
    <w:rsid w:val="00230D1E"/>
    <w:rsid w:val="002315D8"/>
    <w:rsid w:val="0023177E"/>
    <w:rsid w:val="002318B3"/>
    <w:rsid w:val="00231F53"/>
    <w:rsid w:val="00232C33"/>
    <w:rsid w:val="0023395B"/>
    <w:rsid w:val="00234376"/>
    <w:rsid w:val="00234850"/>
    <w:rsid w:val="00234C6B"/>
    <w:rsid w:val="002350DE"/>
    <w:rsid w:val="00235A28"/>
    <w:rsid w:val="00235C2B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084"/>
    <w:rsid w:val="00243197"/>
    <w:rsid w:val="00243446"/>
    <w:rsid w:val="002437DE"/>
    <w:rsid w:val="00244043"/>
    <w:rsid w:val="00244236"/>
    <w:rsid w:val="00244B88"/>
    <w:rsid w:val="00244BA1"/>
    <w:rsid w:val="002450C0"/>
    <w:rsid w:val="0024519B"/>
    <w:rsid w:val="002458AC"/>
    <w:rsid w:val="00246607"/>
    <w:rsid w:val="00247D38"/>
    <w:rsid w:val="00250C68"/>
    <w:rsid w:val="00250CA9"/>
    <w:rsid w:val="00250EED"/>
    <w:rsid w:val="00251A16"/>
    <w:rsid w:val="0025313F"/>
    <w:rsid w:val="00253771"/>
    <w:rsid w:val="002539AA"/>
    <w:rsid w:val="00253C75"/>
    <w:rsid w:val="0025437A"/>
    <w:rsid w:val="00254515"/>
    <w:rsid w:val="00254F23"/>
    <w:rsid w:val="002554A3"/>
    <w:rsid w:val="00255602"/>
    <w:rsid w:val="0025609C"/>
    <w:rsid w:val="0025764B"/>
    <w:rsid w:val="0026051B"/>
    <w:rsid w:val="00261573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CC6"/>
    <w:rsid w:val="00272D2C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30AB"/>
    <w:rsid w:val="00283130"/>
    <w:rsid w:val="002837A2"/>
    <w:rsid w:val="00283B32"/>
    <w:rsid w:val="00283B4C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33A6"/>
    <w:rsid w:val="002940C4"/>
    <w:rsid w:val="00294190"/>
    <w:rsid w:val="00294B6E"/>
    <w:rsid w:val="00294E65"/>
    <w:rsid w:val="00295ADA"/>
    <w:rsid w:val="00295F83"/>
    <w:rsid w:val="0029667E"/>
    <w:rsid w:val="00297509"/>
    <w:rsid w:val="002977C6"/>
    <w:rsid w:val="00297854"/>
    <w:rsid w:val="00297D57"/>
    <w:rsid w:val="00297F52"/>
    <w:rsid w:val="002A1324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6FF7"/>
    <w:rsid w:val="002B70EA"/>
    <w:rsid w:val="002B7AFF"/>
    <w:rsid w:val="002B7BBE"/>
    <w:rsid w:val="002C0B33"/>
    <w:rsid w:val="002C0B76"/>
    <w:rsid w:val="002C20A2"/>
    <w:rsid w:val="002C21A3"/>
    <w:rsid w:val="002C313C"/>
    <w:rsid w:val="002C3442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D5"/>
    <w:rsid w:val="002D02BD"/>
    <w:rsid w:val="002D0B84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EC"/>
    <w:rsid w:val="002D6326"/>
    <w:rsid w:val="002D64CD"/>
    <w:rsid w:val="002D6D4B"/>
    <w:rsid w:val="002D7028"/>
    <w:rsid w:val="002D7189"/>
    <w:rsid w:val="002D7229"/>
    <w:rsid w:val="002D7239"/>
    <w:rsid w:val="002D7341"/>
    <w:rsid w:val="002D7C7F"/>
    <w:rsid w:val="002D7D72"/>
    <w:rsid w:val="002D7D77"/>
    <w:rsid w:val="002D7F01"/>
    <w:rsid w:val="002E0091"/>
    <w:rsid w:val="002E0363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1325"/>
    <w:rsid w:val="002F2258"/>
    <w:rsid w:val="002F294F"/>
    <w:rsid w:val="002F2E13"/>
    <w:rsid w:val="002F3397"/>
    <w:rsid w:val="002F35E1"/>
    <w:rsid w:val="002F42E8"/>
    <w:rsid w:val="002F44D2"/>
    <w:rsid w:val="002F5272"/>
    <w:rsid w:val="002F5352"/>
    <w:rsid w:val="002F559C"/>
    <w:rsid w:val="002F5D1D"/>
    <w:rsid w:val="002F64A6"/>
    <w:rsid w:val="002F6710"/>
    <w:rsid w:val="002F678D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16"/>
    <w:rsid w:val="00305FFC"/>
    <w:rsid w:val="00306533"/>
    <w:rsid w:val="0030658C"/>
    <w:rsid w:val="0030660E"/>
    <w:rsid w:val="00306B81"/>
    <w:rsid w:val="003075B9"/>
    <w:rsid w:val="00307939"/>
    <w:rsid w:val="00307C5B"/>
    <w:rsid w:val="00307DF5"/>
    <w:rsid w:val="00307FF2"/>
    <w:rsid w:val="00310674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4E5"/>
    <w:rsid w:val="00336587"/>
    <w:rsid w:val="00336654"/>
    <w:rsid w:val="00337136"/>
    <w:rsid w:val="0034032E"/>
    <w:rsid w:val="0034074D"/>
    <w:rsid w:val="00340D78"/>
    <w:rsid w:val="003411B9"/>
    <w:rsid w:val="0034157E"/>
    <w:rsid w:val="003416E6"/>
    <w:rsid w:val="003419F5"/>
    <w:rsid w:val="00341E00"/>
    <w:rsid w:val="0034216F"/>
    <w:rsid w:val="003436AF"/>
    <w:rsid w:val="0034551E"/>
    <w:rsid w:val="00345823"/>
    <w:rsid w:val="003467DC"/>
    <w:rsid w:val="00347375"/>
    <w:rsid w:val="00347F0D"/>
    <w:rsid w:val="0035021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5D2"/>
    <w:rsid w:val="00357706"/>
    <w:rsid w:val="0035799D"/>
    <w:rsid w:val="00357B0B"/>
    <w:rsid w:val="00357EC3"/>
    <w:rsid w:val="00360FE8"/>
    <w:rsid w:val="00361943"/>
    <w:rsid w:val="003624A2"/>
    <w:rsid w:val="0036264A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78C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C4A"/>
    <w:rsid w:val="00371ABD"/>
    <w:rsid w:val="003720C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7D1"/>
    <w:rsid w:val="00381BB3"/>
    <w:rsid w:val="00381F6F"/>
    <w:rsid w:val="0038210F"/>
    <w:rsid w:val="003821A2"/>
    <w:rsid w:val="003826B1"/>
    <w:rsid w:val="003832BB"/>
    <w:rsid w:val="00384057"/>
    <w:rsid w:val="00384511"/>
    <w:rsid w:val="00385780"/>
    <w:rsid w:val="003867AC"/>
    <w:rsid w:val="00386857"/>
    <w:rsid w:val="00386E63"/>
    <w:rsid w:val="00387603"/>
    <w:rsid w:val="00387A11"/>
    <w:rsid w:val="0039013C"/>
    <w:rsid w:val="00390F1E"/>
    <w:rsid w:val="00390F4E"/>
    <w:rsid w:val="0039138F"/>
    <w:rsid w:val="00391CB8"/>
    <w:rsid w:val="00391DBA"/>
    <w:rsid w:val="00393273"/>
    <w:rsid w:val="003934D8"/>
    <w:rsid w:val="00393764"/>
    <w:rsid w:val="003939BB"/>
    <w:rsid w:val="00393C13"/>
    <w:rsid w:val="003942AE"/>
    <w:rsid w:val="003945AA"/>
    <w:rsid w:val="003950A1"/>
    <w:rsid w:val="00395700"/>
    <w:rsid w:val="00395877"/>
    <w:rsid w:val="00395EFA"/>
    <w:rsid w:val="0039738A"/>
    <w:rsid w:val="00397AC6"/>
    <w:rsid w:val="00397BBD"/>
    <w:rsid w:val="00397C6A"/>
    <w:rsid w:val="003A0155"/>
    <w:rsid w:val="003A0C83"/>
    <w:rsid w:val="003A17F2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809"/>
    <w:rsid w:val="003B4E5E"/>
    <w:rsid w:val="003B5D69"/>
    <w:rsid w:val="003B712E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D0F4A"/>
    <w:rsid w:val="003D2ECD"/>
    <w:rsid w:val="003D371C"/>
    <w:rsid w:val="003D39FD"/>
    <w:rsid w:val="003D412F"/>
    <w:rsid w:val="003D4CF7"/>
    <w:rsid w:val="003D589F"/>
    <w:rsid w:val="003D5C00"/>
    <w:rsid w:val="003D63C6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2489"/>
    <w:rsid w:val="003E267D"/>
    <w:rsid w:val="003E2680"/>
    <w:rsid w:val="003E359B"/>
    <w:rsid w:val="003E35BF"/>
    <w:rsid w:val="003E3991"/>
    <w:rsid w:val="003E3B5B"/>
    <w:rsid w:val="003E3BCC"/>
    <w:rsid w:val="003E3F4C"/>
    <w:rsid w:val="003E5515"/>
    <w:rsid w:val="003E57F4"/>
    <w:rsid w:val="003E5A0E"/>
    <w:rsid w:val="003E6800"/>
    <w:rsid w:val="003E6866"/>
    <w:rsid w:val="003E6D0D"/>
    <w:rsid w:val="003E76E0"/>
    <w:rsid w:val="003E7C01"/>
    <w:rsid w:val="003E7F24"/>
    <w:rsid w:val="003E7F6E"/>
    <w:rsid w:val="003F000D"/>
    <w:rsid w:val="003F0A62"/>
    <w:rsid w:val="003F1608"/>
    <w:rsid w:val="003F1F86"/>
    <w:rsid w:val="003F2149"/>
    <w:rsid w:val="003F280C"/>
    <w:rsid w:val="003F2855"/>
    <w:rsid w:val="003F3C98"/>
    <w:rsid w:val="003F3EEB"/>
    <w:rsid w:val="003F43C6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E5A"/>
    <w:rsid w:val="00403298"/>
    <w:rsid w:val="00403C9C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07A30"/>
    <w:rsid w:val="004100F1"/>
    <w:rsid w:val="0041028F"/>
    <w:rsid w:val="0041060A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376"/>
    <w:rsid w:val="00422BA8"/>
    <w:rsid w:val="00422BAD"/>
    <w:rsid w:val="0042397A"/>
    <w:rsid w:val="00423A9C"/>
    <w:rsid w:val="00423BFC"/>
    <w:rsid w:val="00423C51"/>
    <w:rsid w:val="00424550"/>
    <w:rsid w:val="00424A9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4357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4952"/>
    <w:rsid w:val="00444D47"/>
    <w:rsid w:val="00446B60"/>
    <w:rsid w:val="004470BA"/>
    <w:rsid w:val="00447117"/>
    <w:rsid w:val="0044780A"/>
    <w:rsid w:val="00447CA7"/>
    <w:rsid w:val="00447D0D"/>
    <w:rsid w:val="00447DF2"/>
    <w:rsid w:val="00450131"/>
    <w:rsid w:val="00450476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48E"/>
    <w:rsid w:val="00455566"/>
    <w:rsid w:val="00455914"/>
    <w:rsid w:val="004568B3"/>
    <w:rsid w:val="00456917"/>
    <w:rsid w:val="0045715A"/>
    <w:rsid w:val="004578EA"/>
    <w:rsid w:val="00457A51"/>
    <w:rsid w:val="00457AD1"/>
    <w:rsid w:val="004605F3"/>
    <w:rsid w:val="00460C16"/>
    <w:rsid w:val="00460F06"/>
    <w:rsid w:val="004613B2"/>
    <w:rsid w:val="004622B6"/>
    <w:rsid w:val="004629FB"/>
    <w:rsid w:val="0046379C"/>
    <w:rsid w:val="00463C70"/>
    <w:rsid w:val="0046491B"/>
    <w:rsid w:val="00464B80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31AA"/>
    <w:rsid w:val="004731E7"/>
    <w:rsid w:val="00473381"/>
    <w:rsid w:val="004736AE"/>
    <w:rsid w:val="00473F3F"/>
    <w:rsid w:val="00474921"/>
    <w:rsid w:val="00474B0E"/>
    <w:rsid w:val="004760A1"/>
    <w:rsid w:val="00476B46"/>
    <w:rsid w:val="00477655"/>
    <w:rsid w:val="00480128"/>
    <w:rsid w:val="00480E83"/>
    <w:rsid w:val="00481479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6144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8CA"/>
    <w:rsid w:val="00491D5E"/>
    <w:rsid w:val="004927E7"/>
    <w:rsid w:val="004929F9"/>
    <w:rsid w:val="00492D58"/>
    <w:rsid w:val="00492EA1"/>
    <w:rsid w:val="0049340E"/>
    <w:rsid w:val="00493768"/>
    <w:rsid w:val="00493FA4"/>
    <w:rsid w:val="004943C0"/>
    <w:rsid w:val="0049539F"/>
    <w:rsid w:val="0049591E"/>
    <w:rsid w:val="004959F2"/>
    <w:rsid w:val="00495A5C"/>
    <w:rsid w:val="004962E3"/>
    <w:rsid w:val="004968C6"/>
    <w:rsid w:val="00496BE8"/>
    <w:rsid w:val="004A01F2"/>
    <w:rsid w:val="004A0AD6"/>
    <w:rsid w:val="004A1BFF"/>
    <w:rsid w:val="004A23E2"/>
    <w:rsid w:val="004A244F"/>
    <w:rsid w:val="004A24DF"/>
    <w:rsid w:val="004A2E1F"/>
    <w:rsid w:val="004A2E47"/>
    <w:rsid w:val="004A37A1"/>
    <w:rsid w:val="004A4904"/>
    <w:rsid w:val="004A6020"/>
    <w:rsid w:val="004A67F7"/>
    <w:rsid w:val="004A6CE2"/>
    <w:rsid w:val="004A6D6F"/>
    <w:rsid w:val="004A6F37"/>
    <w:rsid w:val="004A7090"/>
    <w:rsid w:val="004A72C8"/>
    <w:rsid w:val="004A7F2D"/>
    <w:rsid w:val="004B02BC"/>
    <w:rsid w:val="004B1DA2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6F42"/>
    <w:rsid w:val="004B74B7"/>
    <w:rsid w:val="004B78B7"/>
    <w:rsid w:val="004B7A20"/>
    <w:rsid w:val="004B7E3E"/>
    <w:rsid w:val="004C01E5"/>
    <w:rsid w:val="004C04BB"/>
    <w:rsid w:val="004C06E3"/>
    <w:rsid w:val="004C0A85"/>
    <w:rsid w:val="004C0B2A"/>
    <w:rsid w:val="004C140E"/>
    <w:rsid w:val="004C16EA"/>
    <w:rsid w:val="004C1A80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2D9"/>
    <w:rsid w:val="004D1AE1"/>
    <w:rsid w:val="004D1D79"/>
    <w:rsid w:val="004D222F"/>
    <w:rsid w:val="004D23D9"/>
    <w:rsid w:val="004D268F"/>
    <w:rsid w:val="004D2A9F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1F26"/>
    <w:rsid w:val="004E26D5"/>
    <w:rsid w:val="004E29E4"/>
    <w:rsid w:val="004E34F6"/>
    <w:rsid w:val="004E35DE"/>
    <w:rsid w:val="004E3AB4"/>
    <w:rsid w:val="004E3AC3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4F7"/>
    <w:rsid w:val="004E6C45"/>
    <w:rsid w:val="004E7185"/>
    <w:rsid w:val="004E771F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CBD"/>
    <w:rsid w:val="004F7E6F"/>
    <w:rsid w:val="0050065C"/>
    <w:rsid w:val="005019AC"/>
    <w:rsid w:val="005019F2"/>
    <w:rsid w:val="00501DC2"/>
    <w:rsid w:val="00502469"/>
    <w:rsid w:val="0050250E"/>
    <w:rsid w:val="00502952"/>
    <w:rsid w:val="00502CF5"/>
    <w:rsid w:val="00503484"/>
    <w:rsid w:val="00503789"/>
    <w:rsid w:val="00503A26"/>
    <w:rsid w:val="005040CF"/>
    <w:rsid w:val="00504417"/>
    <w:rsid w:val="00505939"/>
    <w:rsid w:val="00505FED"/>
    <w:rsid w:val="00506377"/>
    <w:rsid w:val="00506484"/>
    <w:rsid w:val="0050690A"/>
    <w:rsid w:val="00506D43"/>
    <w:rsid w:val="00507327"/>
    <w:rsid w:val="0050755A"/>
    <w:rsid w:val="005107F5"/>
    <w:rsid w:val="00510A0F"/>
    <w:rsid w:val="00510DDD"/>
    <w:rsid w:val="00511104"/>
    <w:rsid w:val="00511755"/>
    <w:rsid w:val="0051297D"/>
    <w:rsid w:val="00513548"/>
    <w:rsid w:val="00513AE3"/>
    <w:rsid w:val="00513BF3"/>
    <w:rsid w:val="0051512E"/>
    <w:rsid w:val="0051575B"/>
    <w:rsid w:val="00517A0A"/>
    <w:rsid w:val="00517EB8"/>
    <w:rsid w:val="0052097B"/>
    <w:rsid w:val="00520C61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D57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A72"/>
    <w:rsid w:val="00532F2B"/>
    <w:rsid w:val="00532F9C"/>
    <w:rsid w:val="00533277"/>
    <w:rsid w:val="00533598"/>
    <w:rsid w:val="0053388D"/>
    <w:rsid w:val="00533DF1"/>
    <w:rsid w:val="005340C7"/>
    <w:rsid w:val="00534194"/>
    <w:rsid w:val="0053425B"/>
    <w:rsid w:val="005342FE"/>
    <w:rsid w:val="0053456F"/>
    <w:rsid w:val="005351B2"/>
    <w:rsid w:val="00535A57"/>
    <w:rsid w:val="00536165"/>
    <w:rsid w:val="00536EE8"/>
    <w:rsid w:val="0053703B"/>
    <w:rsid w:val="0053735F"/>
    <w:rsid w:val="00537408"/>
    <w:rsid w:val="00537A6F"/>
    <w:rsid w:val="005409F4"/>
    <w:rsid w:val="00540C08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47BA7"/>
    <w:rsid w:val="0055054F"/>
    <w:rsid w:val="00550565"/>
    <w:rsid w:val="005507EA"/>
    <w:rsid w:val="00550D0E"/>
    <w:rsid w:val="00551145"/>
    <w:rsid w:val="00551250"/>
    <w:rsid w:val="00552095"/>
    <w:rsid w:val="00552116"/>
    <w:rsid w:val="0055264B"/>
    <w:rsid w:val="00552753"/>
    <w:rsid w:val="00552AE4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41D"/>
    <w:rsid w:val="00557891"/>
    <w:rsid w:val="00557AEB"/>
    <w:rsid w:val="00557B15"/>
    <w:rsid w:val="00557C78"/>
    <w:rsid w:val="0056045C"/>
    <w:rsid w:val="00560865"/>
    <w:rsid w:val="00560BCF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43B5"/>
    <w:rsid w:val="00574D2A"/>
    <w:rsid w:val="0057505E"/>
    <w:rsid w:val="00576046"/>
    <w:rsid w:val="005762F7"/>
    <w:rsid w:val="00576334"/>
    <w:rsid w:val="005775B9"/>
    <w:rsid w:val="0057793E"/>
    <w:rsid w:val="00581211"/>
    <w:rsid w:val="00582EFF"/>
    <w:rsid w:val="00583F7C"/>
    <w:rsid w:val="0058476D"/>
    <w:rsid w:val="0058546F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CEA"/>
    <w:rsid w:val="00590DD8"/>
    <w:rsid w:val="00591346"/>
    <w:rsid w:val="0059134F"/>
    <w:rsid w:val="0059166A"/>
    <w:rsid w:val="0059203E"/>
    <w:rsid w:val="00592F77"/>
    <w:rsid w:val="005932B4"/>
    <w:rsid w:val="00593AD1"/>
    <w:rsid w:val="00593F79"/>
    <w:rsid w:val="005945E5"/>
    <w:rsid w:val="00595478"/>
    <w:rsid w:val="00595570"/>
    <w:rsid w:val="00595611"/>
    <w:rsid w:val="0059570A"/>
    <w:rsid w:val="0059570C"/>
    <w:rsid w:val="00595889"/>
    <w:rsid w:val="00595A87"/>
    <w:rsid w:val="00595B3C"/>
    <w:rsid w:val="00595F8F"/>
    <w:rsid w:val="00596A29"/>
    <w:rsid w:val="00597430"/>
    <w:rsid w:val="005979CA"/>
    <w:rsid w:val="005A0B32"/>
    <w:rsid w:val="005A1217"/>
    <w:rsid w:val="005A141A"/>
    <w:rsid w:val="005A14E8"/>
    <w:rsid w:val="005A20E2"/>
    <w:rsid w:val="005A28BB"/>
    <w:rsid w:val="005A2FD5"/>
    <w:rsid w:val="005A3265"/>
    <w:rsid w:val="005A3611"/>
    <w:rsid w:val="005A396C"/>
    <w:rsid w:val="005A3993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F08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D8E"/>
    <w:rsid w:val="005E0053"/>
    <w:rsid w:val="005E0615"/>
    <w:rsid w:val="005E0FA1"/>
    <w:rsid w:val="005E19F2"/>
    <w:rsid w:val="005E1D13"/>
    <w:rsid w:val="005E23E2"/>
    <w:rsid w:val="005E242B"/>
    <w:rsid w:val="005E27D4"/>
    <w:rsid w:val="005E360F"/>
    <w:rsid w:val="005E397A"/>
    <w:rsid w:val="005E42B2"/>
    <w:rsid w:val="005E4456"/>
    <w:rsid w:val="005E4AC0"/>
    <w:rsid w:val="005E5213"/>
    <w:rsid w:val="005E5397"/>
    <w:rsid w:val="005E64ED"/>
    <w:rsid w:val="005E658A"/>
    <w:rsid w:val="005E6750"/>
    <w:rsid w:val="005E67A6"/>
    <w:rsid w:val="005E6CAE"/>
    <w:rsid w:val="005E725E"/>
    <w:rsid w:val="005E7F00"/>
    <w:rsid w:val="005F01B7"/>
    <w:rsid w:val="005F0428"/>
    <w:rsid w:val="005F1198"/>
    <w:rsid w:val="005F127F"/>
    <w:rsid w:val="005F134D"/>
    <w:rsid w:val="005F24A3"/>
    <w:rsid w:val="005F26F7"/>
    <w:rsid w:val="005F28CB"/>
    <w:rsid w:val="005F37A4"/>
    <w:rsid w:val="005F3B4F"/>
    <w:rsid w:val="005F3D77"/>
    <w:rsid w:val="005F418E"/>
    <w:rsid w:val="005F5405"/>
    <w:rsid w:val="005F563B"/>
    <w:rsid w:val="005F68D2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3003"/>
    <w:rsid w:val="006035BF"/>
    <w:rsid w:val="00603E5A"/>
    <w:rsid w:val="006041CB"/>
    <w:rsid w:val="00604996"/>
    <w:rsid w:val="00605111"/>
    <w:rsid w:val="006051C8"/>
    <w:rsid w:val="006054D9"/>
    <w:rsid w:val="0060597A"/>
    <w:rsid w:val="006059B0"/>
    <w:rsid w:val="0060612D"/>
    <w:rsid w:val="006125C5"/>
    <w:rsid w:val="00612B60"/>
    <w:rsid w:val="006137D2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1776"/>
    <w:rsid w:val="00622860"/>
    <w:rsid w:val="00622C87"/>
    <w:rsid w:val="00623147"/>
    <w:rsid w:val="0062369E"/>
    <w:rsid w:val="006237B2"/>
    <w:rsid w:val="006239EE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6FD"/>
    <w:rsid w:val="00642C3D"/>
    <w:rsid w:val="00643450"/>
    <w:rsid w:val="006434B8"/>
    <w:rsid w:val="0064441E"/>
    <w:rsid w:val="0064467D"/>
    <w:rsid w:val="006447E9"/>
    <w:rsid w:val="0064497A"/>
    <w:rsid w:val="00644CD8"/>
    <w:rsid w:val="00644E33"/>
    <w:rsid w:val="00645E42"/>
    <w:rsid w:val="006463E1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435A"/>
    <w:rsid w:val="00654790"/>
    <w:rsid w:val="006554A8"/>
    <w:rsid w:val="0065659E"/>
    <w:rsid w:val="006576E2"/>
    <w:rsid w:val="00657D5D"/>
    <w:rsid w:val="0066018E"/>
    <w:rsid w:val="00660243"/>
    <w:rsid w:val="00660E2C"/>
    <w:rsid w:val="00661199"/>
    <w:rsid w:val="00661C2A"/>
    <w:rsid w:val="00661C5B"/>
    <w:rsid w:val="00662B08"/>
    <w:rsid w:val="00662EA3"/>
    <w:rsid w:val="0066332E"/>
    <w:rsid w:val="006646C6"/>
    <w:rsid w:val="00665617"/>
    <w:rsid w:val="006657B8"/>
    <w:rsid w:val="00665BD2"/>
    <w:rsid w:val="00666750"/>
    <w:rsid w:val="0066689E"/>
    <w:rsid w:val="00666D0F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979"/>
    <w:rsid w:val="00680CEF"/>
    <w:rsid w:val="006814A7"/>
    <w:rsid w:val="0068187F"/>
    <w:rsid w:val="00681E3E"/>
    <w:rsid w:val="00681F2B"/>
    <w:rsid w:val="00682300"/>
    <w:rsid w:val="006823B0"/>
    <w:rsid w:val="0068309D"/>
    <w:rsid w:val="006842F0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AF"/>
    <w:rsid w:val="00691103"/>
    <w:rsid w:val="006913F7"/>
    <w:rsid w:val="0069165A"/>
    <w:rsid w:val="00691EFF"/>
    <w:rsid w:val="006925AA"/>
    <w:rsid w:val="006927AB"/>
    <w:rsid w:val="0069310E"/>
    <w:rsid w:val="00693464"/>
    <w:rsid w:val="00693469"/>
    <w:rsid w:val="00693BE0"/>
    <w:rsid w:val="0069407C"/>
    <w:rsid w:val="00694357"/>
    <w:rsid w:val="0069442E"/>
    <w:rsid w:val="006944E0"/>
    <w:rsid w:val="00694646"/>
    <w:rsid w:val="006947B1"/>
    <w:rsid w:val="00694F7D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7C2"/>
    <w:rsid w:val="006A19FF"/>
    <w:rsid w:val="006A20F7"/>
    <w:rsid w:val="006A2136"/>
    <w:rsid w:val="006A3A47"/>
    <w:rsid w:val="006A3F7A"/>
    <w:rsid w:val="006A40D7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E13"/>
    <w:rsid w:val="006B4E5B"/>
    <w:rsid w:val="006B4F84"/>
    <w:rsid w:val="006B51CC"/>
    <w:rsid w:val="006B6155"/>
    <w:rsid w:val="006B636F"/>
    <w:rsid w:val="006B6AF0"/>
    <w:rsid w:val="006B6B4A"/>
    <w:rsid w:val="006B6BBA"/>
    <w:rsid w:val="006B6D8C"/>
    <w:rsid w:val="006B73E3"/>
    <w:rsid w:val="006B74F2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A8C"/>
    <w:rsid w:val="006C5D31"/>
    <w:rsid w:val="006C68BD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0CEF"/>
    <w:rsid w:val="006D177D"/>
    <w:rsid w:val="006D1B3B"/>
    <w:rsid w:val="006D3ACF"/>
    <w:rsid w:val="006D3E40"/>
    <w:rsid w:val="006D3E93"/>
    <w:rsid w:val="006D401D"/>
    <w:rsid w:val="006D48A9"/>
    <w:rsid w:val="006D49C5"/>
    <w:rsid w:val="006D57E2"/>
    <w:rsid w:val="006D7097"/>
    <w:rsid w:val="006D755C"/>
    <w:rsid w:val="006D777B"/>
    <w:rsid w:val="006D79F7"/>
    <w:rsid w:val="006D7D49"/>
    <w:rsid w:val="006E0406"/>
    <w:rsid w:val="006E0810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760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B89"/>
    <w:rsid w:val="006E5D79"/>
    <w:rsid w:val="006E6505"/>
    <w:rsid w:val="006E6544"/>
    <w:rsid w:val="006E6952"/>
    <w:rsid w:val="006E6CBA"/>
    <w:rsid w:val="006E6F3C"/>
    <w:rsid w:val="006E7011"/>
    <w:rsid w:val="006E77A8"/>
    <w:rsid w:val="006E77B4"/>
    <w:rsid w:val="006E7939"/>
    <w:rsid w:val="006E7EF6"/>
    <w:rsid w:val="006F0430"/>
    <w:rsid w:val="006F129C"/>
    <w:rsid w:val="006F140C"/>
    <w:rsid w:val="006F147C"/>
    <w:rsid w:val="006F1979"/>
    <w:rsid w:val="006F1B51"/>
    <w:rsid w:val="006F3345"/>
    <w:rsid w:val="006F479B"/>
    <w:rsid w:val="006F4C2C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5C4D"/>
    <w:rsid w:val="00706023"/>
    <w:rsid w:val="007069B7"/>
    <w:rsid w:val="00707055"/>
    <w:rsid w:val="0070710E"/>
    <w:rsid w:val="007073ED"/>
    <w:rsid w:val="007103FC"/>
    <w:rsid w:val="0071055F"/>
    <w:rsid w:val="00710BF8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6688"/>
    <w:rsid w:val="00716BF2"/>
    <w:rsid w:val="00717201"/>
    <w:rsid w:val="00717AF6"/>
    <w:rsid w:val="0072025E"/>
    <w:rsid w:val="00720A3D"/>
    <w:rsid w:val="00720C77"/>
    <w:rsid w:val="007212D1"/>
    <w:rsid w:val="00721E73"/>
    <w:rsid w:val="00723466"/>
    <w:rsid w:val="00723FFC"/>
    <w:rsid w:val="00724277"/>
    <w:rsid w:val="00724879"/>
    <w:rsid w:val="0072538C"/>
    <w:rsid w:val="00725A64"/>
    <w:rsid w:val="00726D37"/>
    <w:rsid w:val="007278AA"/>
    <w:rsid w:val="00727B7A"/>
    <w:rsid w:val="00727E15"/>
    <w:rsid w:val="0073024A"/>
    <w:rsid w:val="00730AA5"/>
    <w:rsid w:val="00732EA4"/>
    <w:rsid w:val="007332A1"/>
    <w:rsid w:val="007334F9"/>
    <w:rsid w:val="00733B17"/>
    <w:rsid w:val="00734252"/>
    <w:rsid w:val="0073470C"/>
    <w:rsid w:val="007347D5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3B2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43E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1A5"/>
    <w:rsid w:val="00770440"/>
    <w:rsid w:val="00771013"/>
    <w:rsid w:val="00771A85"/>
    <w:rsid w:val="00771D2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BE3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266C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314"/>
    <w:rsid w:val="00797B3B"/>
    <w:rsid w:val="00797E07"/>
    <w:rsid w:val="007A0B86"/>
    <w:rsid w:val="007A0E5E"/>
    <w:rsid w:val="007A0E68"/>
    <w:rsid w:val="007A10C5"/>
    <w:rsid w:val="007A1781"/>
    <w:rsid w:val="007A350E"/>
    <w:rsid w:val="007A3933"/>
    <w:rsid w:val="007A3DC5"/>
    <w:rsid w:val="007A4237"/>
    <w:rsid w:val="007A4B1E"/>
    <w:rsid w:val="007A5029"/>
    <w:rsid w:val="007A5611"/>
    <w:rsid w:val="007A62E7"/>
    <w:rsid w:val="007A659C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735"/>
    <w:rsid w:val="007B379C"/>
    <w:rsid w:val="007B396A"/>
    <w:rsid w:val="007B3A7B"/>
    <w:rsid w:val="007B571A"/>
    <w:rsid w:val="007B5E71"/>
    <w:rsid w:val="007B7332"/>
    <w:rsid w:val="007B7693"/>
    <w:rsid w:val="007C0401"/>
    <w:rsid w:val="007C0902"/>
    <w:rsid w:val="007C093C"/>
    <w:rsid w:val="007C0A6C"/>
    <w:rsid w:val="007C0D8B"/>
    <w:rsid w:val="007C105C"/>
    <w:rsid w:val="007C1138"/>
    <w:rsid w:val="007C1856"/>
    <w:rsid w:val="007C2380"/>
    <w:rsid w:val="007C2A84"/>
    <w:rsid w:val="007C3463"/>
    <w:rsid w:val="007C35BC"/>
    <w:rsid w:val="007C4025"/>
    <w:rsid w:val="007C5656"/>
    <w:rsid w:val="007C6794"/>
    <w:rsid w:val="007C75A6"/>
    <w:rsid w:val="007C7861"/>
    <w:rsid w:val="007C7A55"/>
    <w:rsid w:val="007C7D55"/>
    <w:rsid w:val="007C7FB3"/>
    <w:rsid w:val="007D0637"/>
    <w:rsid w:val="007D094E"/>
    <w:rsid w:val="007D0DF4"/>
    <w:rsid w:val="007D127D"/>
    <w:rsid w:val="007D18B9"/>
    <w:rsid w:val="007D2646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2A9"/>
    <w:rsid w:val="007E24C3"/>
    <w:rsid w:val="007E2F39"/>
    <w:rsid w:val="007E3892"/>
    <w:rsid w:val="007E4256"/>
    <w:rsid w:val="007E46B5"/>
    <w:rsid w:val="007E4A33"/>
    <w:rsid w:val="007E4A98"/>
    <w:rsid w:val="007E54E3"/>
    <w:rsid w:val="007E586A"/>
    <w:rsid w:val="007E5EBB"/>
    <w:rsid w:val="007E7827"/>
    <w:rsid w:val="007E7B64"/>
    <w:rsid w:val="007F002D"/>
    <w:rsid w:val="007F058B"/>
    <w:rsid w:val="007F065F"/>
    <w:rsid w:val="007F13A0"/>
    <w:rsid w:val="007F18E3"/>
    <w:rsid w:val="007F1EFF"/>
    <w:rsid w:val="007F20FB"/>
    <w:rsid w:val="007F224B"/>
    <w:rsid w:val="007F2873"/>
    <w:rsid w:val="007F2BC1"/>
    <w:rsid w:val="007F32E5"/>
    <w:rsid w:val="007F3557"/>
    <w:rsid w:val="007F4237"/>
    <w:rsid w:val="007F45AC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998"/>
    <w:rsid w:val="00802AD5"/>
    <w:rsid w:val="00802DC1"/>
    <w:rsid w:val="00802FB5"/>
    <w:rsid w:val="00803203"/>
    <w:rsid w:val="00803CB7"/>
    <w:rsid w:val="008048D7"/>
    <w:rsid w:val="00804BDD"/>
    <w:rsid w:val="00805CAC"/>
    <w:rsid w:val="008064A3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A11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313F"/>
    <w:rsid w:val="00813FFC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BFF"/>
    <w:rsid w:val="008241D3"/>
    <w:rsid w:val="008247B7"/>
    <w:rsid w:val="008258C2"/>
    <w:rsid w:val="00825915"/>
    <w:rsid w:val="0082654C"/>
    <w:rsid w:val="008266DE"/>
    <w:rsid w:val="00826F16"/>
    <w:rsid w:val="00827030"/>
    <w:rsid w:val="00827150"/>
    <w:rsid w:val="00827524"/>
    <w:rsid w:val="00830542"/>
    <w:rsid w:val="008316ED"/>
    <w:rsid w:val="0083186E"/>
    <w:rsid w:val="00832487"/>
    <w:rsid w:val="00832EEF"/>
    <w:rsid w:val="00833BB7"/>
    <w:rsid w:val="008344E4"/>
    <w:rsid w:val="008362C5"/>
    <w:rsid w:val="0083647C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2F16"/>
    <w:rsid w:val="008444D2"/>
    <w:rsid w:val="00844B73"/>
    <w:rsid w:val="00845EF3"/>
    <w:rsid w:val="0084601E"/>
    <w:rsid w:val="00846028"/>
    <w:rsid w:val="0084683D"/>
    <w:rsid w:val="008469A3"/>
    <w:rsid w:val="008469CC"/>
    <w:rsid w:val="00846A3D"/>
    <w:rsid w:val="00846C8D"/>
    <w:rsid w:val="0084716D"/>
    <w:rsid w:val="00847721"/>
    <w:rsid w:val="008503E8"/>
    <w:rsid w:val="00850A20"/>
    <w:rsid w:val="008518AA"/>
    <w:rsid w:val="00851FAC"/>
    <w:rsid w:val="00852699"/>
    <w:rsid w:val="00853CE1"/>
    <w:rsid w:val="008540EA"/>
    <w:rsid w:val="00855746"/>
    <w:rsid w:val="00855981"/>
    <w:rsid w:val="00855BA5"/>
    <w:rsid w:val="00856B93"/>
    <w:rsid w:val="00857193"/>
    <w:rsid w:val="0085783C"/>
    <w:rsid w:val="0086070C"/>
    <w:rsid w:val="00860FA6"/>
    <w:rsid w:val="008627FE"/>
    <w:rsid w:val="00862A2C"/>
    <w:rsid w:val="00862BB8"/>
    <w:rsid w:val="00862BF1"/>
    <w:rsid w:val="008636F8"/>
    <w:rsid w:val="008640AA"/>
    <w:rsid w:val="008646F3"/>
    <w:rsid w:val="0086473E"/>
    <w:rsid w:val="00864D1D"/>
    <w:rsid w:val="00865C4B"/>
    <w:rsid w:val="008671CB"/>
    <w:rsid w:val="00867331"/>
    <w:rsid w:val="00870125"/>
    <w:rsid w:val="00870558"/>
    <w:rsid w:val="008706FB"/>
    <w:rsid w:val="00870E35"/>
    <w:rsid w:val="00870FF4"/>
    <w:rsid w:val="00871A05"/>
    <w:rsid w:val="00872204"/>
    <w:rsid w:val="008722B5"/>
    <w:rsid w:val="00872E7C"/>
    <w:rsid w:val="00873114"/>
    <w:rsid w:val="00873C0E"/>
    <w:rsid w:val="00874251"/>
    <w:rsid w:val="0087433E"/>
    <w:rsid w:val="00874FAF"/>
    <w:rsid w:val="008753FD"/>
    <w:rsid w:val="00877350"/>
    <w:rsid w:val="008773C0"/>
    <w:rsid w:val="00877BF6"/>
    <w:rsid w:val="00880959"/>
    <w:rsid w:val="00883290"/>
    <w:rsid w:val="00883688"/>
    <w:rsid w:val="00883CCE"/>
    <w:rsid w:val="00884282"/>
    <w:rsid w:val="008850D6"/>
    <w:rsid w:val="00885908"/>
    <w:rsid w:val="00885A80"/>
    <w:rsid w:val="00885D84"/>
    <w:rsid w:val="0088606C"/>
    <w:rsid w:val="008866D7"/>
    <w:rsid w:val="00886E8A"/>
    <w:rsid w:val="00886FEA"/>
    <w:rsid w:val="00887500"/>
    <w:rsid w:val="00887B98"/>
    <w:rsid w:val="00887BDD"/>
    <w:rsid w:val="008900C0"/>
    <w:rsid w:val="00890461"/>
    <w:rsid w:val="00891269"/>
    <w:rsid w:val="008913B9"/>
    <w:rsid w:val="00891A26"/>
    <w:rsid w:val="00893650"/>
    <w:rsid w:val="00893D7F"/>
    <w:rsid w:val="00894107"/>
    <w:rsid w:val="00894821"/>
    <w:rsid w:val="00894B2A"/>
    <w:rsid w:val="00895958"/>
    <w:rsid w:val="00895A6B"/>
    <w:rsid w:val="00895DE4"/>
    <w:rsid w:val="00895F43"/>
    <w:rsid w:val="008960EE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EEB"/>
    <w:rsid w:val="008A1033"/>
    <w:rsid w:val="008A1E72"/>
    <w:rsid w:val="008A2F06"/>
    <w:rsid w:val="008A2F95"/>
    <w:rsid w:val="008A329A"/>
    <w:rsid w:val="008A3C14"/>
    <w:rsid w:val="008A4040"/>
    <w:rsid w:val="008A4371"/>
    <w:rsid w:val="008A5185"/>
    <w:rsid w:val="008A6D2A"/>
    <w:rsid w:val="008A732F"/>
    <w:rsid w:val="008A7FF2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4CE0"/>
    <w:rsid w:val="008B53A0"/>
    <w:rsid w:val="008B65D8"/>
    <w:rsid w:val="008B6987"/>
    <w:rsid w:val="008B70CB"/>
    <w:rsid w:val="008B73BA"/>
    <w:rsid w:val="008C004F"/>
    <w:rsid w:val="008C096B"/>
    <w:rsid w:val="008C0AB1"/>
    <w:rsid w:val="008C0E6A"/>
    <w:rsid w:val="008C1503"/>
    <w:rsid w:val="008C1CFD"/>
    <w:rsid w:val="008C2A9B"/>
    <w:rsid w:val="008C30DE"/>
    <w:rsid w:val="008C3145"/>
    <w:rsid w:val="008C31C2"/>
    <w:rsid w:val="008C3638"/>
    <w:rsid w:val="008C37CB"/>
    <w:rsid w:val="008C4343"/>
    <w:rsid w:val="008C4565"/>
    <w:rsid w:val="008C526C"/>
    <w:rsid w:val="008C61DF"/>
    <w:rsid w:val="008C6D4D"/>
    <w:rsid w:val="008D0403"/>
    <w:rsid w:val="008D2C91"/>
    <w:rsid w:val="008D34BB"/>
    <w:rsid w:val="008D3C06"/>
    <w:rsid w:val="008D3CD7"/>
    <w:rsid w:val="008D4330"/>
    <w:rsid w:val="008D4B36"/>
    <w:rsid w:val="008D4FD8"/>
    <w:rsid w:val="008D62D8"/>
    <w:rsid w:val="008D6AEB"/>
    <w:rsid w:val="008D711E"/>
    <w:rsid w:val="008D7894"/>
    <w:rsid w:val="008D7984"/>
    <w:rsid w:val="008D7A95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4111"/>
    <w:rsid w:val="008E4452"/>
    <w:rsid w:val="008E4828"/>
    <w:rsid w:val="008E5BEA"/>
    <w:rsid w:val="008E5C55"/>
    <w:rsid w:val="008E5D22"/>
    <w:rsid w:val="008E6A1D"/>
    <w:rsid w:val="008E6D7C"/>
    <w:rsid w:val="008E7F7F"/>
    <w:rsid w:val="008F08A2"/>
    <w:rsid w:val="008F0E7A"/>
    <w:rsid w:val="008F103E"/>
    <w:rsid w:val="008F11DA"/>
    <w:rsid w:val="008F1396"/>
    <w:rsid w:val="008F20F6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A07"/>
    <w:rsid w:val="00905FFF"/>
    <w:rsid w:val="009069AA"/>
    <w:rsid w:val="009077D1"/>
    <w:rsid w:val="00907C9D"/>
    <w:rsid w:val="0091012A"/>
    <w:rsid w:val="009107CC"/>
    <w:rsid w:val="0091093A"/>
    <w:rsid w:val="00910DA7"/>
    <w:rsid w:val="00910DCD"/>
    <w:rsid w:val="00910E0B"/>
    <w:rsid w:val="009112E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37"/>
    <w:rsid w:val="009155E8"/>
    <w:rsid w:val="00915AD2"/>
    <w:rsid w:val="00915D48"/>
    <w:rsid w:val="00916A5B"/>
    <w:rsid w:val="00916F2F"/>
    <w:rsid w:val="00917088"/>
    <w:rsid w:val="009171C0"/>
    <w:rsid w:val="00921E00"/>
    <w:rsid w:val="0092207E"/>
    <w:rsid w:val="009239A6"/>
    <w:rsid w:val="00923A6F"/>
    <w:rsid w:val="00923A8F"/>
    <w:rsid w:val="0092402E"/>
    <w:rsid w:val="009246C9"/>
    <w:rsid w:val="00924771"/>
    <w:rsid w:val="00924D3F"/>
    <w:rsid w:val="00924DCB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0BF8"/>
    <w:rsid w:val="009313A1"/>
    <w:rsid w:val="00931788"/>
    <w:rsid w:val="009320CA"/>
    <w:rsid w:val="009329F2"/>
    <w:rsid w:val="00932DD1"/>
    <w:rsid w:val="009339FB"/>
    <w:rsid w:val="00934549"/>
    <w:rsid w:val="009346B1"/>
    <w:rsid w:val="00934B67"/>
    <w:rsid w:val="009351A6"/>
    <w:rsid w:val="009358B3"/>
    <w:rsid w:val="00935979"/>
    <w:rsid w:val="00935A15"/>
    <w:rsid w:val="00936268"/>
    <w:rsid w:val="00937714"/>
    <w:rsid w:val="00937804"/>
    <w:rsid w:val="00937FC8"/>
    <w:rsid w:val="00940321"/>
    <w:rsid w:val="0094160A"/>
    <w:rsid w:val="009419FC"/>
    <w:rsid w:val="00941BF8"/>
    <w:rsid w:val="00942A45"/>
    <w:rsid w:val="00942A81"/>
    <w:rsid w:val="00942A8C"/>
    <w:rsid w:val="00942B62"/>
    <w:rsid w:val="00943A6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7B09"/>
    <w:rsid w:val="00947D46"/>
    <w:rsid w:val="00947DB9"/>
    <w:rsid w:val="00950B81"/>
    <w:rsid w:val="00950F65"/>
    <w:rsid w:val="0095125C"/>
    <w:rsid w:val="00951719"/>
    <w:rsid w:val="00951C1D"/>
    <w:rsid w:val="009522F0"/>
    <w:rsid w:val="009529B1"/>
    <w:rsid w:val="009529F5"/>
    <w:rsid w:val="00952FF5"/>
    <w:rsid w:val="00953117"/>
    <w:rsid w:val="00953B6A"/>
    <w:rsid w:val="00955179"/>
    <w:rsid w:val="0095519B"/>
    <w:rsid w:val="009551D8"/>
    <w:rsid w:val="00955C05"/>
    <w:rsid w:val="009563A5"/>
    <w:rsid w:val="00956402"/>
    <w:rsid w:val="0095713A"/>
    <w:rsid w:val="0095764E"/>
    <w:rsid w:val="009578BD"/>
    <w:rsid w:val="00957B52"/>
    <w:rsid w:val="00957B56"/>
    <w:rsid w:val="00957FFA"/>
    <w:rsid w:val="00960C28"/>
    <w:rsid w:val="00960DE8"/>
    <w:rsid w:val="00960EFA"/>
    <w:rsid w:val="00961141"/>
    <w:rsid w:val="009611D0"/>
    <w:rsid w:val="00961763"/>
    <w:rsid w:val="00961C70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6B0C"/>
    <w:rsid w:val="00976D04"/>
    <w:rsid w:val="009774A2"/>
    <w:rsid w:val="00980110"/>
    <w:rsid w:val="00980172"/>
    <w:rsid w:val="009804EC"/>
    <w:rsid w:val="00980B24"/>
    <w:rsid w:val="00980BE4"/>
    <w:rsid w:val="00980FCC"/>
    <w:rsid w:val="0098115A"/>
    <w:rsid w:val="009814C4"/>
    <w:rsid w:val="009820B2"/>
    <w:rsid w:val="009821A7"/>
    <w:rsid w:val="00982708"/>
    <w:rsid w:val="009828F2"/>
    <w:rsid w:val="00984291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ABD"/>
    <w:rsid w:val="00990CCA"/>
    <w:rsid w:val="00991218"/>
    <w:rsid w:val="00993414"/>
    <w:rsid w:val="00994B02"/>
    <w:rsid w:val="00994F55"/>
    <w:rsid w:val="0099515F"/>
    <w:rsid w:val="009955C6"/>
    <w:rsid w:val="0099592A"/>
    <w:rsid w:val="00995951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1B20"/>
    <w:rsid w:val="009A28E7"/>
    <w:rsid w:val="009A3D35"/>
    <w:rsid w:val="009A3E7E"/>
    <w:rsid w:val="009A40B8"/>
    <w:rsid w:val="009A4874"/>
    <w:rsid w:val="009A4955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F26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892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F04"/>
    <w:rsid w:val="009E4902"/>
    <w:rsid w:val="009E57F1"/>
    <w:rsid w:val="009E6135"/>
    <w:rsid w:val="009E6160"/>
    <w:rsid w:val="009E7449"/>
    <w:rsid w:val="009E766F"/>
    <w:rsid w:val="009E79DA"/>
    <w:rsid w:val="009F03D6"/>
    <w:rsid w:val="009F0555"/>
    <w:rsid w:val="009F0FB7"/>
    <w:rsid w:val="009F15EC"/>
    <w:rsid w:val="009F2052"/>
    <w:rsid w:val="009F2231"/>
    <w:rsid w:val="009F2A01"/>
    <w:rsid w:val="009F2C2F"/>
    <w:rsid w:val="009F2E69"/>
    <w:rsid w:val="009F3DE9"/>
    <w:rsid w:val="009F3E14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E25"/>
    <w:rsid w:val="00A00C90"/>
    <w:rsid w:val="00A00F1E"/>
    <w:rsid w:val="00A02456"/>
    <w:rsid w:val="00A03558"/>
    <w:rsid w:val="00A04120"/>
    <w:rsid w:val="00A04282"/>
    <w:rsid w:val="00A045F6"/>
    <w:rsid w:val="00A046AB"/>
    <w:rsid w:val="00A0482B"/>
    <w:rsid w:val="00A04A0E"/>
    <w:rsid w:val="00A04FB2"/>
    <w:rsid w:val="00A051CA"/>
    <w:rsid w:val="00A0565B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4577"/>
    <w:rsid w:val="00A14DB3"/>
    <w:rsid w:val="00A14FD0"/>
    <w:rsid w:val="00A17307"/>
    <w:rsid w:val="00A17474"/>
    <w:rsid w:val="00A2005C"/>
    <w:rsid w:val="00A201BA"/>
    <w:rsid w:val="00A2098E"/>
    <w:rsid w:val="00A218F1"/>
    <w:rsid w:val="00A21AF3"/>
    <w:rsid w:val="00A225F2"/>
    <w:rsid w:val="00A22CD1"/>
    <w:rsid w:val="00A231DC"/>
    <w:rsid w:val="00A23F24"/>
    <w:rsid w:val="00A2408C"/>
    <w:rsid w:val="00A2451A"/>
    <w:rsid w:val="00A24752"/>
    <w:rsid w:val="00A2499F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5993"/>
    <w:rsid w:val="00A366CD"/>
    <w:rsid w:val="00A3682A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200F"/>
    <w:rsid w:val="00A423E5"/>
    <w:rsid w:val="00A42F4C"/>
    <w:rsid w:val="00A4312A"/>
    <w:rsid w:val="00A43167"/>
    <w:rsid w:val="00A43A96"/>
    <w:rsid w:val="00A441AA"/>
    <w:rsid w:val="00A44289"/>
    <w:rsid w:val="00A44C0D"/>
    <w:rsid w:val="00A4514C"/>
    <w:rsid w:val="00A455D9"/>
    <w:rsid w:val="00A4562C"/>
    <w:rsid w:val="00A46803"/>
    <w:rsid w:val="00A4708A"/>
    <w:rsid w:val="00A5122F"/>
    <w:rsid w:val="00A51290"/>
    <w:rsid w:val="00A513DB"/>
    <w:rsid w:val="00A5262F"/>
    <w:rsid w:val="00A52988"/>
    <w:rsid w:val="00A52A18"/>
    <w:rsid w:val="00A533A5"/>
    <w:rsid w:val="00A53D0A"/>
    <w:rsid w:val="00A544A1"/>
    <w:rsid w:val="00A546F3"/>
    <w:rsid w:val="00A54D69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38E"/>
    <w:rsid w:val="00A65B0F"/>
    <w:rsid w:val="00A65C65"/>
    <w:rsid w:val="00A66A92"/>
    <w:rsid w:val="00A672DD"/>
    <w:rsid w:val="00A67307"/>
    <w:rsid w:val="00A6736B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297"/>
    <w:rsid w:val="00A7237E"/>
    <w:rsid w:val="00A72391"/>
    <w:rsid w:val="00A72BBF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77F08"/>
    <w:rsid w:val="00A81D98"/>
    <w:rsid w:val="00A823FC"/>
    <w:rsid w:val="00A8245F"/>
    <w:rsid w:val="00A82A41"/>
    <w:rsid w:val="00A82FA7"/>
    <w:rsid w:val="00A83693"/>
    <w:rsid w:val="00A83972"/>
    <w:rsid w:val="00A83EA8"/>
    <w:rsid w:val="00A84070"/>
    <w:rsid w:val="00A845E3"/>
    <w:rsid w:val="00A848D1"/>
    <w:rsid w:val="00A84C3B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13B"/>
    <w:rsid w:val="00A9246C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839"/>
    <w:rsid w:val="00AB2BDA"/>
    <w:rsid w:val="00AB2D69"/>
    <w:rsid w:val="00AB321E"/>
    <w:rsid w:val="00AB4A22"/>
    <w:rsid w:val="00AB51BD"/>
    <w:rsid w:val="00AB5244"/>
    <w:rsid w:val="00AB5421"/>
    <w:rsid w:val="00AB555B"/>
    <w:rsid w:val="00AB578C"/>
    <w:rsid w:val="00AB5D7A"/>
    <w:rsid w:val="00AB6AEB"/>
    <w:rsid w:val="00AB7FCD"/>
    <w:rsid w:val="00AC0542"/>
    <w:rsid w:val="00AC0ABE"/>
    <w:rsid w:val="00AC139B"/>
    <w:rsid w:val="00AC15A8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547"/>
    <w:rsid w:val="00AC5571"/>
    <w:rsid w:val="00AC5ABC"/>
    <w:rsid w:val="00AC64B3"/>
    <w:rsid w:val="00AC67C7"/>
    <w:rsid w:val="00AC6EFA"/>
    <w:rsid w:val="00AC71EA"/>
    <w:rsid w:val="00AC7A23"/>
    <w:rsid w:val="00AD0012"/>
    <w:rsid w:val="00AD0285"/>
    <w:rsid w:val="00AD083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5BCD"/>
    <w:rsid w:val="00AD67A9"/>
    <w:rsid w:val="00AD6D08"/>
    <w:rsid w:val="00AD7A99"/>
    <w:rsid w:val="00AE03E9"/>
    <w:rsid w:val="00AE06CF"/>
    <w:rsid w:val="00AE0926"/>
    <w:rsid w:val="00AE0B6E"/>
    <w:rsid w:val="00AE192B"/>
    <w:rsid w:val="00AE1FBE"/>
    <w:rsid w:val="00AE286A"/>
    <w:rsid w:val="00AE3093"/>
    <w:rsid w:val="00AE30F0"/>
    <w:rsid w:val="00AE3C54"/>
    <w:rsid w:val="00AE3CA3"/>
    <w:rsid w:val="00AE3DB9"/>
    <w:rsid w:val="00AE427C"/>
    <w:rsid w:val="00AE472F"/>
    <w:rsid w:val="00AE4904"/>
    <w:rsid w:val="00AE4CBA"/>
    <w:rsid w:val="00AE5D99"/>
    <w:rsid w:val="00AE6E40"/>
    <w:rsid w:val="00AE739F"/>
    <w:rsid w:val="00AE77EA"/>
    <w:rsid w:val="00AE7829"/>
    <w:rsid w:val="00AE784D"/>
    <w:rsid w:val="00AE7F7B"/>
    <w:rsid w:val="00AF07B6"/>
    <w:rsid w:val="00AF1899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33C5"/>
    <w:rsid w:val="00B03690"/>
    <w:rsid w:val="00B03759"/>
    <w:rsid w:val="00B044A1"/>
    <w:rsid w:val="00B04917"/>
    <w:rsid w:val="00B04A68"/>
    <w:rsid w:val="00B052C8"/>
    <w:rsid w:val="00B05D24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2F29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4A1F"/>
    <w:rsid w:val="00B35635"/>
    <w:rsid w:val="00B35A16"/>
    <w:rsid w:val="00B36139"/>
    <w:rsid w:val="00B364AF"/>
    <w:rsid w:val="00B36515"/>
    <w:rsid w:val="00B36C3A"/>
    <w:rsid w:val="00B372C1"/>
    <w:rsid w:val="00B376F7"/>
    <w:rsid w:val="00B37C04"/>
    <w:rsid w:val="00B4007C"/>
    <w:rsid w:val="00B400CA"/>
    <w:rsid w:val="00B41175"/>
    <w:rsid w:val="00B41442"/>
    <w:rsid w:val="00B4149C"/>
    <w:rsid w:val="00B4235D"/>
    <w:rsid w:val="00B42844"/>
    <w:rsid w:val="00B42ADD"/>
    <w:rsid w:val="00B42C35"/>
    <w:rsid w:val="00B434B2"/>
    <w:rsid w:val="00B43AFA"/>
    <w:rsid w:val="00B43C22"/>
    <w:rsid w:val="00B43F7F"/>
    <w:rsid w:val="00B44946"/>
    <w:rsid w:val="00B44C76"/>
    <w:rsid w:val="00B44D30"/>
    <w:rsid w:val="00B45B2C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E4E"/>
    <w:rsid w:val="00B50F9B"/>
    <w:rsid w:val="00B51717"/>
    <w:rsid w:val="00B51B29"/>
    <w:rsid w:val="00B51FAD"/>
    <w:rsid w:val="00B520D9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5F3"/>
    <w:rsid w:val="00B56ADA"/>
    <w:rsid w:val="00B57580"/>
    <w:rsid w:val="00B57674"/>
    <w:rsid w:val="00B578AA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C57"/>
    <w:rsid w:val="00B70C49"/>
    <w:rsid w:val="00B72690"/>
    <w:rsid w:val="00B7280F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A99"/>
    <w:rsid w:val="00B80B97"/>
    <w:rsid w:val="00B8103F"/>
    <w:rsid w:val="00B81482"/>
    <w:rsid w:val="00B814CD"/>
    <w:rsid w:val="00B816F6"/>
    <w:rsid w:val="00B81D6A"/>
    <w:rsid w:val="00B82128"/>
    <w:rsid w:val="00B82942"/>
    <w:rsid w:val="00B836BF"/>
    <w:rsid w:val="00B837F6"/>
    <w:rsid w:val="00B83ECA"/>
    <w:rsid w:val="00B842CB"/>
    <w:rsid w:val="00B8484E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F61"/>
    <w:rsid w:val="00B901A6"/>
    <w:rsid w:val="00B901FB"/>
    <w:rsid w:val="00B909EC"/>
    <w:rsid w:val="00B9151D"/>
    <w:rsid w:val="00B9158F"/>
    <w:rsid w:val="00B91770"/>
    <w:rsid w:val="00B91827"/>
    <w:rsid w:val="00B91E20"/>
    <w:rsid w:val="00B92341"/>
    <w:rsid w:val="00B924B2"/>
    <w:rsid w:val="00B92616"/>
    <w:rsid w:val="00B929AA"/>
    <w:rsid w:val="00B93F8B"/>
    <w:rsid w:val="00B9489C"/>
    <w:rsid w:val="00B94A29"/>
    <w:rsid w:val="00B94B64"/>
    <w:rsid w:val="00B94E2C"/>
    <w:rsid w:val="00B95014"/>
    <w:rsid w:val="00B95101"/>
    <w:rsid w:val="00B95794"/>
    <w:rsid w:val="00B95D6E"/>
    <w:rsid w:val="00BA0174"/>
    <w:rsid w:val="00BA054B"/>
    <w:rsid w:val="00BA095E"/>
    <w:rsid w:val="00BA1820"/>
    <w:rsid w:val="00BA1CC4"/>
    <w:rsid w:val="00BA25FE"/>
    <w:rsid w:val="00BA289B"/>
    <w:rsid w:val="00BA34DA"/>
    <w:rsid w:val="00BA3B16"/>
    <w:rsid w:val="00BA3CA8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0E55"/>
    <w:rsid w:val="00BB1977"/>
    <w:rsid w:val="00BB1EE7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67F2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2681"/>
    <w:rsid w:val="00BD2F49"/>
    <w:rsid w:val="00BD3155"/>
    <w:rsid w:val="00BD31D1"/>
    <w:rsid w:val="00BD3B22"/>
    <w:rsid w:val="00BD4A7C"/>
    <w:rsid w:val="00BD4E6F"/>
    <w:rsid w:val="00BD5890"/>
    <w:rsid w:val="00BD6532"/>
    <w:rsid w:val="00BD69DF"/>
    <w:rsid w:val="00BD6BD7"/>
    <w:rsid w:val="00BD7A4C"/>
    <w:rsid w:val="00BE01CA"/>
    <w:rsid w:val="00BE0BF2"/>
    <w:rsid w:val="00BE17DA"/>
    <w:rsid w:val="00BE1837"/>
    <w:rsid w:val="00BE1A9A"/>
    <w:rsid w:val="00BE27F1"/>
    <w:rsid w:val="00BE2AEA"/>
    <w:rsid w:val="00BE3D45"/>
    <w:rsid w:val="00BE4611"/>
    <w:rsid w:val="00BE4864"/>
    <w:rsid w:val="00BE5404"/>
    <w:rsid w:val="00BE562E"/>
    <w:rsid w:val="00BE5DD4"/>
    <w:rsid w:val="00BE74BF"/>
    <w:rsid w:val="00BE7B89"/>
    <w:rsid w:val="00BF00D2"/>
    <w:rsid w:val="00BF03E7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CEA"/>
    <w:rsid w:val="00BF7E0C"/>
    <w:rsid w:val="00BF7EB5"/>
    <w:rsid w:val="00C0016E"/>
    <w:rsid w:val="00C0040B"/>
    <w:rsid w:val="00C00946"/>
    <w:rsid w:val="00C025DF"/>
    <w:rsid w:val="00C0279A"/>
    <w:rsid w:val="00C0280F"/>
    <w:rsid w:val="00C02A06"/>
    <w:rsid w:val="00C02A8D"/>
    <w:rsid w:val="00C0373D"/>
    <w:rsid w:val="00C038FA"/>
    <w:rsid w:val="00C061B7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6"/>
    <w:rsid w:val="00C142BD"/>
    <w:rsid w:val="00C15868"/>
    <w:rsid w:val="00C15AC8"/>
    <w:rsid w:val="00C15C60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4F09"/>
    <w:rsid w:val="00C25646"/>
    <w:rsid w:val="00C26001"/>
    <w:rsid w:val="00C26061"/>
    <w:rsid w:val="00C26948"/>
    <w:rsid w:val="00C26FF4"/>
    <w:rsid w:val="00C275C3"/>
    <w:rsid w:val="00C27AAF"/>
    <w:rsid w:val="00C27B1C"/>
    <w:rsid w:val="00C312EE"/>
    <w:rsid w:val="00C314E8"/>
    <w:rsid w:val="00C31BA3"/>
    <w:rsid w:val="00C32EEB"/>
    <w:rsid w:val="00C33626"/>
    <w:rsid w:val="00C33971"/>
    <w:rsid w:val="00C33A5D"/>
    <w:rsid w:val="00C355EC"/>
    <w:rsid w:val="00C36BB9"/>
    <w:rsid w:val="00C36CBE"/>
    <w:rsid w:val="00C36EAE"/>
    <w:rsid w:val="00C379CA"/>
    <w:rsid w:val="00C40126"/>
    <w:rsid w:val="00C40432"/>
    <w:rsid w:val="00C40598"/>
    <w:rsid w:val="00C40782"/>
    <w:rsid w:val="00C40886"/>
    <w:rsid w:val="00C4089D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AAC"/>
    <w:rsid w:val="00C45C18"/>
    <w:rsid w:val="00C45FBC"/>
    <w:rsid w:val="00C46371"/>
    <w:rsid w:val="00C4644B"/>
    <w:rsid w:val="00C46897"/>
    <w:rsid w:val="00C5010E"/>
    <w:rsid w:val="00C506FA"/>
    <w:rsid w:val="00C52731"/>
    <w:rsid w:val="00C52CC9"/>
    <w:rsid w:val="00C53148"/>
    <w:rsid w:val="00C54AC8"/>
    <w:rsid w:val="00C54DF3"/>
    <w:rsid w:val="00C5596E"/>
    <w:rsid w:val="00C55C72"/>
    <w:rsid w:val="00C56413"/>
    <w:rsid w:val="00C57131"/>
    <w:rsid w:val="00C57ABC"/>
    <w:rsid w:val="00C60185"/>
    <w:rsid w:val="00C603A9"/>
    <w:rsid w:val="00C60A71"/>
    <w:rsid w:val="00C61A54"/>
    <w:rsid w:val="00C62FCB"/>
    <w:rsid w:val="00C63031"/>
    <w:rsid w:val="00C636D8"/>
    <w:rsid w:val="00C63DEE"/>
    <w:rsid w:val="00C64F14"/>
    <w:rsid w:val="00C65769"/>
    <w:rsid w:val="00C657CA"/>
    <w:rsid w:val="00C65850"/>
    <w:rsid w:val="00C66972"/>
    <w:rsid w:val="00C671E2"/>
    <w:rsid w:val="00C677CE"/>
    <w:rsid w:val="00C67BF1"/>
    <w:rsid w:val="00C700E8"/>
    <w:rsid w:val="00C7178F"/>
    <w:rsid w:val="00C721BC"/>
    <w:rsid w:val="00C72566"/>
    <w:rsid w:val="00C731FC"/>
    <w:rsid w:val="00C739A8"/>
    <w:rsid w:val="00C73E14"/>
    <w:rsid w:val="00C73EA9"/>
    <w:rsid w:val="00C7499B"/>
    <w:rsid w:val="00C74BFF"/>
    <w:rsid w:val="00C75617"/>
    <w:rsid w:val="00C759BF"/>
    <w:rsid w:val="00C75A4F"/>
    <w:rsid w:val="00C75A61"/>
    <w:rsid w:val="00C7613B"/>
    <w:rsid w:val="00C7725D"/>
    <w:rsid w:val="00C77F1D"/>
    <w:rsid w:val="00C8092B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4CD8"/>
    <w:rsid w:val="00C855D4"/>
    <w:rsid w:val="00C86922"/>
    <w:rsid w:val="00C869F2"/>
    <w:rsid w:val="00C870C3"/>
    <w:rsid w:val="00C87CF6"/>
    <w:rsid w:val="00C9010D"/>
    <w:rsid w:val="00C90376"/>
    <w:rsid w:val="00C90927"/>
    <w:rsid w:val="00C90B49"/>
    <w:rsid w:val="00C90F66"/>
    <w:rsid w:val="00C90F90"/>
    <w:rsid w:val="00C919A5"/>
    <w:rsid w:val="00C92858"/>
    <w:rsid w:val="00C92A3E"/>
    <w:rsid w:val="00C92F04"/>
    <w:rsid w:val="00C92F34"/>
    <w:rsid w:val="00C92FA3"/>
    <w:rsid w:val="00C933CD"/>
    <w:rsid w:val="00C9388B"/>
    <w:rsid w:val="00C93C97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588"/>
    <w:rsid w:val="00CA2F83"/>
    <w:rsid w:val="00CA3A98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36A"/>
    <w:rsid w:val="00CB1B9F"/>
    <w:rsid w:val="00CB1C83"/>
    <w:rsid w:val="00CB29A5"/>
    <w:rsid w:val="00CB4031"/>
    <w:rsid w:val="00CB517E"/>
    <w:rsid w:val="00CB5671"/>
    <w:rsid w:val="00CB5CFC"/>
    <w:rsid w:val="00CB607C"/>
    <w:rsid w:val="00CB73C0"/>
    <w:rsid w:val="00CB789D"/>
    <w:rsid w:val="00CC04C8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CE8"/>
    <w:rsid w:val="00CC2F8D"/>
    <w:rsid w:val="00CC31DE"/>
    <w:rsid w:val="00CC3AF3"/>
    <w:rsid w:val="00CC3FEF"/>
    <w:rsid w:val="00CC4050"/>
    <w:rsid w:val="00CC4A37"/>
    <w:rsid w:val="00CC5614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5CE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22E4"/>
    <w:rsid w:val="00CE2702"/>
    <w:rsid w:val="00CE2767"/>
    <w:rsid w:val="00CE2A02"/>
    <w:rsid w:val="00CE2B93"/>
    <w:rsid w:val="00CE2EFC"/>
    <w:rsid w:val="00CE31AE"/>
    <w:rsid w:val="00CE39F6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1986"/>
    <w:rsid w:val="00CF1B89"/>
    <w:rsid w:val="00CF2427"/>
    <w:rsid w:val="00CF25FC"/>
    <w:rsid w:val="00CF4B82"/>
    <w:rsid w:val="00CF4DAB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34B6"/>
    <w:rsid w:val="00D040AD"/>
    <w:rsid w:val="00D04478"/>
    <w:rsid w:val="00D045D0"/>
    <w:rsid w:val="00D049AE"/>
    <w:rsid w:val="00D04D4C"/>
    <w:rsid w:val="00D04EA5"/>
    <w:rsid w:val="00D054F8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C08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3F2"/>
    <w:rsid w:val="00D205BB"/>
    <w:rsid w:val="00D205EF"/>
    <w:rsid w:val="00D20DB5"/>
    <w:rsid w:val="00D218F8"/>
    <w:rsid w:val="00D21B13"/>
    <w:rsid w:val="00D2211B"/>
    <w:rsid w:val="00D22121"/>
    <w:rsid w:val="00D224DA"/>
    <w:rsid w:val="00D22582"/>
    <w:rsid w:val="00D228D0"/>
    <w:rsid w:val="00D22D67"/>
    <w:rsid w:val="00D23088"/>
    <w:rsid w:val="00D23390"/>
    <w:rsid w:val="00D244A1"/>
    <w:rsid w:val="00D25398"/>
    <w:rsid w:val="00D25582"/>
    <w:rsid w:val="00D25D5E"/>
    <w:rsid w:val="00D25E3E"/>
    <w:rsid w:val="00D26198"/>
    <w:rsid w:val="00D26705"/>
    <w:rsid w:val="00D27016"/>
    <w:rsid w:val="00D279D6"/>
    <w:rsid w:val="00D27AD1"/>
    <w:rsid w:val="00D27CD5"/>
    <w:rsid w:val="00D3103C"/>
    <w:rsid w:val="00D31544"/>
    <w:rsid w:val="00D31815"/>
    <w:rsid w:val="00D329D0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1094"/>
    <w:rsid w:val="00D52430"/>
    <w:rsid w:val="00D52497"/>
    <w:rsid w:val="00D525C3"/>
    <w:rsid w:val="00D528A2"/>
    <w:rsid w:val="00D5294C"/>
    <w:rsid w:val="00D52C0D"/>
    <w:rsid w:val="00D52CA9"/>
    <w:rsid w:val="00D52EDA"/>
    <w:rsid w:val="00D536A8"/>
    <w:rsid w:val="00D53962"/>
    <w:rsid w:val="00D54F77"/>
    <w:rsid w:val="00D558D8"/>
    <w:rsid w:val="00D56021"/>
    <w:rsid w:val="00D561A8"/>
    <w:rsid w:val="00D567F9"/>
    <w:rsid w:val="00D57592"/>
    <w:rsid w:val="00D57C02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3008"/>
    <w:rsid w:val="00D63146"/>
    <w:rsid w:val="00D632D6"/>
    <w:rsid w:val="00D639F8"/>
    <w:rsid w:val="00D643DE"/>
    <w:rsid w:val="00D64828"/>
    <w:rsid w:val="00D64E6B"/>
    <w:rsid w:val="00D654FA"/>
    <w:rsid w:val="00D65976"/>
    <w:rsid w:val="00D6672B"/>
    <w:rsid w:val="00D66BE4"/>
    <w:rsid w:val="00D66D9E"/>
    <w:rsid w:val="00D67335"/>
    <w:rsid w:val="00D700B6"/>
    <w:rsid w:val="00D70246"/>
    <w:rsid w:val="00D7098D"/>
    <w:rsid w:val="00D70F05"/>
    <w:rsid w:val="00D70F80"/>
    <w:rsid w:val="00D71C8B"/>
    <w:rsid w:val="00D72365"/>
    <w:rsid w:val="00D725BC"/>
    <w:rsid w:val="00D72D1C"/>
    <w:rsid w:val="00D73606"/>
    <w:rsid w:val="00D73926"/>
    <w:rsid w:val="00D741E9"/>
    <w:rsid w:val="00D7450C"/>
    <w:rsid w:val="00D7481A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80E69"/>
    <w:rsid w:val="00D8116D"/>
    <w:rsid w:val="00D81E73"/>
    <w:rsid w:val="00D8338C"/>
    <w:rsid w:val="00D84219"/>
    <w:rsid w:val="00D84F81"/>
    <w:rsid w:val="00D85186"/>
    <w:rsid w:val="00D858A7"/>
    <w:rsid w:val="00D87B86"/>
    <w:rsid w:val="00D90123"/>
    <w:rsid w:val="00D90904"/>
    <w:rsid w:val="00D91C15"/>
    <w:rsid w:val="00D91EAC"/>
    <w:rsid w:val="00D926F6"/>
    <w:rsid w:val="00D94BC6"/>
    <w:rsid w:val="00D94D86"/>
    <w:rsid w:val="00D95027"/>
    <w:rsid w:val="00D95268"/>
    <w:rsid w:val="00D9559A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206"/>
    <w:rsid w:val="00DA331B"/>
    <w:rsid w:val="00DA3676"/>
    <w:rsid w:val="00DA3BC2"/>
    <w:rsid w:val="00DA3C3B"/>
    <w:rsid w:val="00DA3D87"/>
    <w:rsid w:val="00DA418D"/>
    <w:rsid w:val="00DA433C"/>
    <w:rsid w:val="00DA46DC"/>
    <w:rsid w:val="00DA498A"/>
    <w:rsid w:val="00DA60C3"/>
    <w:rsid w:val="00DA6B8F"/>
    <w:rsid w:val="00DA6C22"/>
    <w:rsid w:val="00DA7EA6"/>
    <w:rsid w:val="00DB22A0"/>
    <w:rsid w:val="00DB2B82"/>
    <w:rsid w:val="00DB2E7A"/>
    <w:rsid w:val="00DB2F3E"/>
    <w:rsid w:val="00DB3962"/>
    <w:rsid w:val="00DB4B6C"/>
    <w:rsid w:val="00DB4FB2"/>
    <w:rsid w:val="00DB5822"/>
    <w:rsid w:val="00DB5F6C"/>
    <w:rsid w:val="00DB60D0"/>
    <w:rsid w:val="00DB620C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B1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C54"/>
    <w:rsid w:val="00DC72B3"/>
    <w:rsid w:val="00DC79DA"/>
    <w:rsid w:val="00DC7B63"/>
    <w:rsid w:val="00DC7F9A"/>
    <w:rsid w:val="00DD01E2"/>
    <w:rsid w:val="00DD0A4E"/>
    <w:rsid w:val="00DD1821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38A"/>
    <w:rsid w:val="00DD7B89"/>
    <w:rsid w:val="00DD7EEE"/>
    <w:rsid w:val="00DE0B19"/>
    <w:rsid w:val="00DE2A87"/>
    <w:rsid w:val="00DE2A88"/>
    <w:rsid w:val="00DE31E7"/>
    <w:rsid w:val="00DE372A"/>
    <w:rsid w:val="00DE40BB"/>
    <w:rsid w:val="00DE42E0"/>
    <w:rsid w:val="00DE513E"/>
    <w:rsid w:val="00DE5316"/>
    <w:rsid w:val="00DE564C"/>
    <w:rsid w:val="00DE5BDF"/>
    <w:rsid w:val="00DE66CB"/>
    <w:rsid w:val="00DE6D50"/>
    <w:rsid w:val="00DE7A80"/>
    <w:rsid w:val="00DE7C57"/>
    <w:rsid w:val="00DF05B7"/>
    <w:rsid w:val="00DF09FA"/>
    <w:rsid w:val="00DF1165"/>
    <w:rsid w:val="00DF13DB"/>
    <w:rsid w:val="00DF188E"/>
    <w:rsid w:val="00DF1C43"/>
    <w:rsid w:val="00DF1E1C"/>
    <w:rsid w:val="00DF318B"/>
    <w:rsid w:val="00DF3BB0"/>
    <w:rsid w:val="00DF3C79"/>
    <w:rsid w:val="00DF3EF9"/>
    <w:rsid w:val="00DF4323"/>
    <w:rsid w:val="00DF43E4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C14"/>
    <w:rsid w:val="00DF7F83"/>
    <w:rsid w:val="00E01150"/>
    <w:rsid w:val="00E0197A"/>
    <w:rsid w:val="00E01F36"/>
    <w:rsid w:val="00E020F1"/>
    <w:rsid w:val="00E02106"/>
    <w:rsid w:val="00E02153"/>
    <w:rsid w:val="00E02593"/>
    <w:rsid w:val="00E03FC6"/>
    <w:rsid w:val="00E04137"/>
    <w:rsid w:val="00E041FD"/>
    <w:rsid w:val="00E043DA"/>
    <w:rsid w:val="00E04616"/>
    <w:rsid w:val="00E04A49"/>
    <w:rsid w:val="00E05FB8"/>
    <w:rsid w:val="00E06938"/>
    <w:rsid w:val="00E0766D"/>
    <w:rsid w:val="00E07C32"/>
    <w:rsid w:val="00E10E32"/>
    <w:rsid w:val="00E11036"/>
    <w:rsid w:val="00E116BD"/>
    <w:rsid w:val="00E11EFF"/>
    <w:rsid w:val="00E137BC"/>
    <w:rsid w:val="00E1452D"/>
    <w:rsid w:val="00E14567"/>
    <w:rsid w:val="00E15C46"/>
    <w:rsid w:val="00E15FC1"/>
    <w:rsid w:val="00E16129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4D4F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1985"/>
    <w:rsid w:val="00E32C80"/>
    <w:rsid w:val="00E32D15"/>
    <w:rsid w:val="00E34613"/>
    <w:rsid w:val="00E35154"/>
    <w:rsid w:val="00E35668"/>
    <w:rsid w:val="00E35690"/>
    <w:rsid w:val="00E35CCF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4D1"/>
    <w:rsid w:val="00E45EC1"/>
    <w:rsid w:val="00E465B3"/>
    <w:rsid w:val="00E46F22"/>
    <w:rsid w:val="00E4788A"/>
    <w:rsid w:val="00E478C9"/>
    <w:rsid w:val="00E50026"/>
    <w:rsid w:val="00E50697"/>
    <w:rsid w:val="00E50E3A"/>
    <w:rsid w:val="00E5136A"/>
    <w:rsid w:val="00E51653"/>
    <w:rsid w:val="00E52CC9"/>
    <w:rsid w:val="00E52ECD"/>
    <w:rsid w:val="00E531F8"/>
    <w:rsid w:val="00E53D9A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57CD6"/>
    <w:rsid w:val="00E60378"/>
    <w:rsid w:val="00E60622"/>
    <w:rsid w:val="00E60B81"/>
    <w:rsid w:val="00E61759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7BD6"/>
    <w:rsid w:val="00E67EEB"/>
    <w:rsid w:val="00E70259"/>
    <w:rsid w:val="00E702CE"/>
    <w:rsid w:val="00E704B2"/>
    <w:rsid w:val="00E70749"/>
    <w:rsid w:val="00E708A0"/>
    <w:rsid w:val="00E70919"/>
    <w:rsid w:val="00E7147B"/>
    <w:rsid w:val="00E71893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5411"/>
    <w:rsid w:val="00E9542C"/>
    <w:rsid w:val="00E959C7"/>
    <w:rsid w:val="00E95A75"/>
    <w:rsid w:val="00E95E43"/>
    <w:rsid w:val="00E96AF9"/>
    <w:rsid w:val="00E96D6B"/>
    <w:rsid w:val="00E97CD5"/>
    <w:rsid w:val="00EA001F"/>
    <w:rsid w:val="00EA00F6"/>
    <w:rsid w:val="00EA1348"/>
    <w:rsid w:val="00EA136F"/>
    <w:rsid w:val="00EA2533"/>
    <w:rsid w:val="00EA26C1"/>
    <w:rsid w:val="00EA31E4"/>
    <w:rsid w:val="00EA3A6D"/>
    <w:rsid w:val="00EA440F"/>
    <w:rsid w:val="00EA4B85"/>
    <w:rsid w:val="00EA4DED"/>
    <w:rsid w:val="00EA524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37FB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05B"/>
    <w:rsid w:val="00EC0132"/>
    <w:rsid w:val="00EC0166"/>
    <w:rsid w:val="00EC082D"/>
    <w:rsid w:val="00EC119D"/>
    <w:rsid w:val="00EC19A1"/>
    <w:rsid w:val="00EC2D26"/>
    <w:rsid w:val="00EC3264"/>
    <w:rsid w:val="00EC3724"/>
    <w:rsid w:val="00EC41EF"/>
    <w:rsid w:val="00EC4C44"/>
    <w:rsid w:val="00EC5019"/>
    <w:rsid w:val="00EC5096"/>
    <w:rsid w:val="00EC58E4"/>
    <w:rsid w:val="00EC6139"/>
    <w:rsid w:val="00EC62E1"/>
    <w:rsid w:val="00EC703B"/>
    <w:rsid w:val="00EC7044"/>
    <w:rsid w:val="00EC70B0"/>
    <w:rsid w:val="00EC713F"/>
    <w:rsid w:val="00EC72A1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5869"/>
    <w:rsid w:val="00ED62DF"/>
    <w:rsid w:val="00ED6655"/>
    <w:rsid w:val="00ED67E2"/>
    <w:rsid w:val="00ED6915"/>
    <w:rsid w:val="00ED6CE7"/>
    <w:rsid w:val="00ED6DB9"/>
    <w:rsid w:val="00ED722D"/>
    <w:rsid w:val="00ED78FA"/>
    <w:rsid w:val="00EE0576"/>
    <w:rsid w:val="00EE09E0"/>
    <w:rsid w:val="00EE0CDC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5021"/>
    <w:rsid w:val="00EE5674"/>
    <w:rsid w:val="00EE5B2A"/>
    <w:rsid w:val="00EE630B"/>
    <w:rsid w:val="00EE6764"/>
    <w:rsid w:val="00EE6C34"/>
    <w:rsid w:val="00EE7CB0"/>
    <w:rsid w:val="00EE7EC0"/>
    <w:rsid w:val="00EF00A0"/>
    <w:rsid w:val="00EF0747"/>
    <w:rsid w:val="00EF0B28"/>
    <w:rsid w:val="00EF0D33"/>
    <w:rsid w:val="00EF0F32"/>
    <w:rsid w:val="00EF1D6B"/>
    <w:rsid w:val="00EF27C3"/>
    <w:rsid w:val="00EF2963"/>
    <w:rsid w:val="00EF2AA8"/>
    <w:rsid w:val="00EF2C8A"/>
    <w:rsid w:val="00EF31F5"/>
    <w:rsid w:val="00EF3775"/>
    <w:rsid w:val="00EF395A"/>
    <w:rsid w:val="00EF3A08"/>
    <w:rsid w:val="00EF4098"/>
    <w:rsid w:val="00EF4CE0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3EB6"/>
    <w:rsid w:val="00F14152"/>
    <w:rsid w:val="00F14360"/>
    <w:rsid w:val="00F155AA"/>
    <w:rsid w:val="00F157E8"/>
    <w:rsid w:val="00F15F23"/>
    <w:rsid w:val="00F16B5C"/>
    <w:rsid w:val="00F16BA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1B8"/>
    <w:rsid w:val="00F247DD"/>
    <w:rsid w:val="00F248CC"/>
    <w:rsid w:val="00F25166"/>
    <w:rsid w:val="00F25F35"/>
    <w:rsid w:val="00F265B6"/>
    <w:rsid w:val="00F26925"/>
    <w:rsid w:val="00F26984"/>
    <w:rsid w:val="00F2740F"/>
    <w:rsid w:val="00F3023D"/>
    <w:rsid w:val="00F3047F"/>
    <w:rsid w:val="00F30658"/>
    <w:rsid w:val="00F309D2"/>
    <w:rsid w:val="00F31B3D"/>
    <w:rsid w:val="00F31E22"/>
    <w:rsid w:val="00F31EE0"/>
    <w:rsid w:val="00F336BD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077E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722"/>
    <w:rsid w:val="00F46723"/>
    <w:rsid w:val="00F46A45"/>
    <w:rsid w:val="00F46EFA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DA"/>
    <w:rsid w:val="00F62D32"/>
    <w:rsid w:val="00F640E6"/>
    <w:rsid w:val="00F6495A"/>
    <w:rsid w:val="00F64F35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2FBD"/>
    <w:rsid w:val="00F73A32"/>
    <w:rsid w:val="00F73AE1"/>
    <w:rsid w:val="00F73E9C"/>
    <w:rsid w:val="00F7408E"/>
    <w:rsid w:val="00F741DE"/>
    <w:rsid w:val="00F74508"/>
    <w:rsid w:val="00F74AD3"/>
    <w:rsid w:val="00F753E5"/>
    <w:rsid w:val="00F757A9"/>
    <w:rsid w:val="00F76EE5"/>
    <w:rsid w:val="00F77805"/>
    <w:rsid w:val="00F80500"/>
    <w:rsid w:val="00F81F75"/>
    <w:rsid w:val="00F828E9"/>
    <w:rsid w:val="00F829FD"/>
    <w:rsid w:val="00F82B01"/>
    <w:rsid w:val="00F8321F"/>
    <w:rsid w:val="00F83F6B"/>
    <w:rsid w:val="00F848CC"/>
    <w:rsid w:val="00F84C9F"/>
    <w:rsid w:val="00F84FC2"/>
    <w:rsid w:val="00F852D2"/>
    <w:rsid w:val="00F85919"/>
    <w:rsid w:val="00F85D3E"/>
    <w:rsid w:val="00F85F77"/>
    <w:rsid w:val="00F86B29"/>
    <w:rsid w:val="00F8731A"/>
    <w:rsid w:val="00F904B2"/>
    <w:rsid w:val="00F905F0"/>
    <w:rsid w:val="00F9061C"/>
    <w:rsid w:val="00F915F2"/>
    <w:rsid w:val="00F91B50"/>
    <w:rsid w:val="00F921EA"/>
    <w:rsid w:val="00F941E1"/>
    <w:rsid w:val="00F94D82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2E94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5A7"/>
    <w:rsid w:val="00FA5EA5"/>
    <w:rsid w:val="00FA626F"/>
    <w:rsid w:val="00FA6278"/>
    <w:rsid w:val="00FA63CC"/>
    <w:rsid w:val="00FA6814"/>
    <w:rsid w:val="00FA6E9F"/>
    <w:rsid w:val="00FA706C"/>
    <w:rsid w:val="00FA760E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A93"/>
    <w:rsid w:val="00FC2CAA"/>
    <w:rsid w:val="00FC2CBE"/>
    <w:rsid w:val="00FC2CF3"/>
    <w:rsid w:val="00FC2E2C"/>
    <w:rsid w:val="00FC3047"/>
    <w:rsid w:val="00FC4052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CCE"/>
    <w:rsid w:val="00FD2217"/>
    <w:rsid w:val="00FD2A36"/>
    <w:rsid w:val="00FD3296"/>
    <w:rsid w:val="00FD3576"/>
    <w:rsid w:val="00FD3745"/>
    <w:rsid w:val="00FD3D79"/>
    <w:rsid w:val="00FD49C5"/>
    <w:rsid w:val="00FD6061"/>
    <w:rsid w:val="00FD646E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973"/>
    <w:rsid w:val="00FE543D"/>
    <w:rsid w:val="00FE5F6D"/>
    <w:rsid w:val="00FE6088"/>
    <w:rsid w:val="00FE6145"/>
    <w:rsid w:val="00FE6704"/>
    <w:rsid w:val="00FF1A23"/>
    <w:rsid w:val="00FF2A6D"/>
    <w:rsid w:val="00FF2D4A"/>
    <w:rsid w:val="00FF349D"/>
    <w:rsid w:val="00FF3615"/>
    <w:rsid w:val="00FF3956"/>
    <w:rsid w:val="00FF3C4C"/>
    <w:rsid w:val="00FF3FE5"/>
    <w:rsid w:val="00FF4055"/>
    <w:rsid w:val="00FF48DA"/>
    <w:rsid w:val="00FF53AD"/>
    <w:rsid w:val="00FF54FE"/>
    <w:rsid w:val="00FF5564"/>
    <w:rsid w:val="00FF589D"/>
    <w:rsid w:val="00FF5C63"/>
    <w:rsid w:val="00FF60DA"/>
    <w:rsid w:val="00FF62FE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F5017A"/>
  <w15:docId w15:val="{7A7A38C0-F925-44AD-9A88-01BB31869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"/>
    <w:basedOn w:val="a"/>
    <w:link w:val="afff2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"/>
    <w:link w:val="afff1"/>
    <w:uiPriority w:val="34"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6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26404/dbe2ccaccc611b8203155c87a9cc44ad8669de1d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435EC-D664-430F-BB14-1D61A455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3621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2019-08-16T07:49:00Z</cp:lastPrinted>
  <dcterms:created xsi:type="dcterms:W3CDTF">2020-10-15T08:25:00Z</dcterms:created>
  <dcterms:modified xsi:type="dcterms:W3CDTF">2020-12-25T08:02:00Z</dcterms:modified>
</cp:coreProperties>
</file>